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E61" w:rsidRDefault="00181E61" w:rsidP="00C57C8D">
      <w:pPr>
        <w:rPr>
          <w:rFonts w:ascii="Calibri" w:hAnsi="Calibri" w:cs="Calibri"/>
          <w:b/>
          <w:bCs/>
        </w:rPr>
      </w:pPr>
      <w:bookmarkStart w:id="0" w:name="_Toc467037934"/>
      <w:bookmarkStart w:id="1" w:name="_Toc44100764"/>
    </w:p>
    <w:p w:rsidR="00896630" w:rsidRPr="006D4DFC" w:rsidRDefault="00751250" w:rsidP="00EE4E9A">
      <w:pPr>
        <w:pStyle w:val="Nagwek8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rPr>
          <w:rFonts w:ascii="Calibri" w:hAnsi="Calibri" w:cs="Calibri"/>
          <w:spacing w:val="80"/>
          <w:w w:val="95"/>
          <w:sz w:val="36"/>
        </w:rPr>
      </w:pPr>
      <w:r>
        <w:rPr>
          <w:rFonts w:ascii="Calibri" w:hAnsi="Calibri" w:cs="Calibri"/>
          <w:spacing w:val="80"/>
          <w:w w:val="95"/>
          <w:sz w:val="36"/>
        </w:rPr>
        <w:t>WYPISY Z REJESTRU GRUNTÓW</w:t>
      </w:r>
    </w:p>
    <w:p w:rsidR="00896630" w:rsidRPr="00F8205D" w:rsidRDefault="00896630" w:rsidP="00181E61">
      <w:pPr>
        <w:rPr>
          <w:rFonts w:ascii="Calibri" w:hAnsi="Calibri" w:cs="Calibri"/>
          <w:b/>
          <w:bCs/>
        </w:rPr>
      </w:pPr>
    </w:p>
    <w:p w:rsidR="00181E61" w:rsidRPr="00AE23B6" w:rsidRDefault="00181E61" w:rsidP="006D4DF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rPr>
          <w:rFonts w:ascii="Calibri" w:hAnsi="Calibri" w:cs="Calibri"/>
          <w:b/>
          <w:bCs/>
        </w:rPr>
      </w:pPr>
      <w:r w:rsidRPr="00AE23B6">
        <w:rPr>
          <w:rFonts w:ascii="Calibri" w:hAnsi="Calibri" w:cs="Calibri"/>
          <w:b/>
          <w:bCs/>
        </w:rPr>
        <w:t>NAZWA INWESTYCJI:</w:t>
      </w:r>
    </w:p>
    <w:p w:rsidR="00084B39" w:rsidRDefault="00084B39" w:rsidP="00084B39">
      <w:pPr>
        <w:jc w:val="both"/>
        <w:rPr>
          <w:rFonts w:ascii="Calibri" w:hAnsi="Calibri"/>
          <w:b/>
        </w:rPr>
      </w:pPr>
    </w:p>
    <w:p w:rsidR="00CB7257" w:rsidRDefault="00623E3B" w:rsidP="00623E3B">
      <w:pPr>
        <w:jc w:val="both"/>
        <w:rPr>
          <w:rFonts w:ascii="Calibri" w:hAnsi="Calibri"/>
          <w:b/>
        </w:rPr>
      </w:pPr>
      <w:r w:rsidRPr="00623E3B">
        <w:rPr>
          <w:rFonts w:ascii="Calibri" w:hAnsi="Calibri"/>
          <w:b/>
        </w:rPr>
        <w:t xml:space="preserve">Przebudowa ul. Białych Brzóz wraz </w:t>
      </w:r>
      <w:r>
        <w:rPr>
          <w:rFonts w:ascii="Calibri" w:hAnsi="Calibri"/>
          <w:b/>
        </w:rPr>
        <w:t>z budową kanalizacji deszczowej oraz </w:t>
      </w:r>
      <w:r w:rsidRPr="00623E3B">
        <w:rPr>
          <w:rFonts w:ascii="Calibri" w:hAnsi="Calibri"/>
          <w:b/>
        </w:rPr>
        <w:t xml:space="preserve">uwzględnieniem przebudowy ul. </w:t>
      </w:r>
      <w:proofErr w:type="spellStart"/>
      <w:r w:rsidRPr="00623E3B">
        <w:rPr>
          <w:rFonts w:ascii="Calibri" w:hAnsi="Calibri"/>
          <w:b/>
        </w:rPr>
        <w:t>Ostroroga</w:t>
      </w:r>
      <w:proofErr w:type="spellEnd"/>
      <w:r w:rsidRPr="00623E3B">
        <w:rPr>
          <w:rFonts w:ascii="Calibri" w:hAnsi="Calibri"/>
          <w:b/>
        </w:rPr>
        <w:t>.</w:t>
      </w:r>
    </w:p>
    <w:p w:rsidR="00623E3B" w:rsidRPr="0033796E" w:rsidRDefault="00623E3B" w:rsidP="00623E3B">
      <w:pPr>
        <w:jc w:val="both"/>
        <w:rPr>
          <w:rFonts w:ascii="Calibri" w:hAnsi="Calibri"/>
          <w:b/>
        </w:rPr>
      </w:pPr>
    </w:p>
    <w:p w:rsidR="00095662" w:rsidRDefault="00095662" w:rsidP="006D4DF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rPr>
          <w:rFonts w:ascii="Calibri" w:hAnsi="Calibri" w:cs="Calibri"/>
          <w:b/>
        </w:rPr>
      </w:pPr>
      <w:r w:rsidRPr="00AE23B6">
        <w:rPr>
          <w:rFonts w:ascii="Calibri" w:hAnsi="Calibri" w:cs="Calibri"/>
          <w:b/>
          <w:bCs/>
        </w:rPr>
        <w:t>LOKALIZACJA INWESTYCJI:</w:t>
      </w:r>
      <w:r w:rsidRPr="00AE23B6">
        <w:rPr>
          <w:rFonts w:ascii="Calibri" w:hAnsi="Calibri" w:cs="Calibri"/>
          <w:b/>
        </w:rPr>
        <w:t xml:space="preserve">   </w:t>
      </w:r>
    </w:p>
    <w:p w:rsidR="002B5144" w:rsidRDefault="002B5144" w:rsidP="00E23CAC">
      <w:pPr>
        <w:jc w:val="both"/>
        <w:rPr>
          <w:rFonts w:ascii="Calibri" w:hAnsi="Calibri" w:cs="Calibri"/>
          <w:color w:val="000000"/>
        </w:rPr>
      </w:pPr>
    </w:p>
    <w:p w:rsidR="00CD00F5" w:rsidRDefault="0010244B" w:rsidP="0010244B">
      <w:pPr>
        <w:jc w:val="both"/>
        <w:rPr>
          <w:rFonts w:ascii="Calibri" w:hAnsi="Calibri" w:cs="Calibri"/>
          <w:bCs/>
        </w:rPr>
      </w:pPr>
      <w:r w:rsidRPr="0010244B">
        <w:rPr>
          <w:rFonts w:ascii="Calibri" w:hAnsi="Calibri" w:cs="Calibri"/>
          <w:bCs/>
        </w:rPr>
        <w:t>dz. 714 dr, 726 dr, 742</w:t>
      </w:r>
      <w:r>
        <w:rPr>
          <w:rFonts w:ascii="Calibri" w:hAnsi="Calibri" w:cs="Calibri"/>
          <w:bCs/>
        </w:rPr>
        <w:t xml:space="preserve">/1 dr, 742/2 dr, 743 dr, 744 dr </w:t>
      </w:r>
      <w:r w:rsidRPr="0010244B">
        <w:rPr>
          <w:rFonts w:ascii="Calibri" w:hAnsi="Calibri" w:cs="Calibri"/>
          <w:bCs/>
        </w:rPr>
        <w:t xml:space="preserve">obręb 22 Śródmieście, ul. Białych Brzóz, ul. J. </w:t>
      </w:r>
      <w:proofErr w:type="spellStart"/>
      <w:r w:rsidRPr="0010244B">
        <w:rPr>
          <w:rFonts w:ascii="Calibri" w:hAnsi="Calibri" w:cs="Calibri"/>
          <w:bCs/>
        </w:rPr>
        <w:t>Ostroroga</w:t>
      </w:r>
      <w:proofErr w:type="spellEnd"/>
      <w:r w:rsidRPr="0010244B">
        <w:rPr>
          <w:rFonts w:ascii="Calibri" w:hAnsi="Calibri" w:cs="Calibri"/>
          <w:bCs/>
        </w:rPr>
        <w:t>, miejscowość Kraków, województwo małopolskie.</w:t>
      </w:r>
    </w:p>
    <w:p w:rsidR="0010244B" w:rsidRPr="00E23CAC" w:rsidRDefault="0010244B" w:rsidP="0010244B">
      <w:pPr>
        <w:jc w:val="both"/>
        <w:rPr>
          <w:rFonts w:ascii="Calibri" w:hAnsi="Calibri" w:cs="Calibri"/>
          <w:bCs/>
        </w:rPr>
      </w:pPr>
    </w:p>
    <w:p w:rsidR="00181E61" w:rsidRDefault="00181E61" w:rsidP="006D4DF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rPr>
          <w:rFonts w:ascii="Calibri" w:hAnsi="Calibri" w:cs="Calibri"/>
          <w:b/>
          <w:bCs/>
        </w:rPr>
      </w:pPr>
      <w:r w:rsidRPr="00AE23B6">
        <w:rPr>
          <w:rFonts w:ascii="Calibri" w:hAnsi="Calibri" w:cs="Calibri"/>
          <w:b/>
          <w:bCs/>
        </w:rPr>
        <w:t>INWESTOR:</w:t>
      </w:r>
    </w:p>
    <w:p w:rsidR="002B5144" w:rsidRDefault="002B5144" w:rsidP="00C57C8D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1B63F7" w:rsidRDefault="00B5505B" w:rsidP="00CD00F5">
      <w:pPr>
        <w:autoSpaceDE w:val="0"/>
        <w:autoSpaceDN w:val="0"/>
        <w:adjustRightInd w:val="0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noProof/>
          <w:color w:val="000000"/>
        </w:rPr>
        <w:drawing>
          <wp:anchor distT="0" distB="0" distL="114300" distR="114300" simplePos="0" relativeHeight="251663360" behindDoc="0" locked="0" layoutInCell="1" allowOverlap="1" wp14:anchorId="13A97B7E" wp14:editId="67F357A7">
            <wp:simplePos x="0" y="0"/>
            <wp:positionH relativeFrom="column">
              <wp:posOffset>2569621</wp:posOffset>
            </wp:positionH>
            <wp:positionV relativeFrom="paragraph">
              <wp:posOffset>117176</wp:posOffset>
            </wp:positionV>
            <wp:extent cx="1720103" cy="448235"/>
            <wp:effectExtent l="19050" t="0" r="0" b="0"/>
            <wp:wrapNone/>
            <wp:docPr id="2" name="Obraz 1" descr="ZDM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DMK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0103" cy="448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D00F5" w:rsidRPr="00CD00F5">
        <w:rPr>
          <w:rFonts w:ascii="Calibri" w:hAnsi="Calibri"/>
          <w:bCs/>
          <w:color w:val="000000"/>
        </w:rPr>
        <w:t xml:space="preserve">Gmina Miejska Kraków- </w:t>
      </w:r>
    </w:p>
    <w:p w:rsidR="00CD00F5" w:rsidRPr="00CD00F5" w:rsidRDefault="00CD00F5" w:rsidP="00CD00F5">
      <w:pPr>
        <w:autoSpaceDE w:val="0"/>
        <w:autoSpaceDN w:val="0"/>
        <w:adjustRightInd w:val="0"/>
        <w:rPr>
          <w:rFonts w:ascii="Calibri" w:hAnsi="Calibri"/>
          <w:bCs/>
          <w:color w:val="000000"/>
        </w:rPr>
      </w:pPr>
      <w:r w:rsidRPr="00CD00F5">
        <w:rPr>
          <w:rFonts w:ascii="Calibri" w:hAnsi="Calibri"/>
          <w:bCs/>
          <w:color w:val="000000"/>
        </w:rPr>
        <w:t>Zarząd Dróg Miasta Krakowa</w:t>
      </w:r>
    </w:p>
    <w:p w:rsidR="00CD00F5" w:rsidRPr="00CD00F5" w:rsidRDefault="00CD00F5" w:rsidP="00CD00F5">
      <w:pPr>
        <w:autoSpaceDE w:val="0"/>
        <w:autoSpaceDN w:val="0"/>
        <w:adjustRightInd w:val="0"/>
        <w:rPr>
          <w:rFonts w:ascii="Calibri" w:hAnsi="Calibri"/>
          <w:bCs/>
          <w:color w:val="000000"/>
        </w:rPr>
      </w:pPr>
      <w:r w:rsidRPr="00CD00F5">
        <w:rPr>
          <w:rFonts w:ascii="Calibri" w:hAnsi="Calibri"/>
          <w:bCs/>
          <w:color w:val="000000"/>
        </w:rPr>
        <w:t>ul. Centralna 53</w:t>
      </w:r>
    </w:p>
    <w:p w:rsidR="00084B39" w:rsidRDefault="00CD00F5" w:rsidP="00CD00F5">
      <w:pPr>
        <w:autoSpaceDE w:val="0"/>
        <w:autoSpaceDN w:val="0"/>
        <w:adjustRightInd w:val="0"/>
        <w:rPr>
          <w:rFonts w:ascii="Calibri" w:hAnsi="Calibri"/>
          <w:bCs/>
          <w:color w:val="000000"/>
        </w:rPr>
      </w:pPr>
      <w:r w:rsidRPr="00CD00F5">
        <w:rPr>
          <w:rFonts w:ascii="Calibri" w:hAnsi="Calibri"/>
          <w:bCs/>
          <w:color w:val="000000"/>
        </w:rPr>
        <w:t>31-586 Kraków</w:t>
      </w:r>
    </w:p>
    <w:p w:rsidR="00CD00F5" w:rsidRPr="00AE23B6" w:rsidRDefault="00CD00F5" w:rsidP="00CD00F5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694AA3" w:rsidRDefault="00694AA3" w:rsidP="006D4DFC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5" w:color="auto" w:fill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JEDNOSTKA PROJEKTOWA:</w:t>
      </w:r>
    </w:p>
    <w:p w:rsidR="00694AA3" w:rsidRPr="00AE23B6" w:rsidRDefault="00694AA3" w:rsidP="00694AA3">
      <w:pPr>
        <w:rPr>
          <w:rFonts w:ascii="Calibri" w:hAnsi="Calibri" w:cs="Calibri"/>
          <w:b/>
          <w:bCs/>
        </w:rPr>
      </w:pPr>
    </w:p>
    <w:p w:rsidR="00694AA3" w:rsidRPr="00AE23B6" w:rsidRDefault="00694AA3" w:rsidP="00694AA3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Biuro Projektowe </w:t>
      </w:r>
      <w:proofErr w:type="spellStart"/>
      <w:r>
        <w:rPr>
          <w:rFonts w:ascii="Calibri" w:hAnsi="Calibri" w:cs="Calibri"/>
          <w:color w:val="000000"/>
        </w:rPr>
        <w:t>Appia</w:t>
      </w:r>
      <w:proofErr w:type="spellEnd"/>
    </w:p>
    <w:p w:rsidR="005E7ECC" w:rsidRDefault="00694AA3" w:rsidP="00346132">
      <w:pPr>
        <w:autoSpaceDE w:val="0"/>
        <w:autoSpaceDN w:val="0"/>
        <w:adjustRightInd w:val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ul.</w:t>
      </w:r>
      <w:r w:rsidR="00346132">
        <w:rPr>
          <w:rFonts w:ascii="Calibri" w:hAnsi="Calibri" w:cs="Calibri"/>
          <w:color w:val="000000"/>
        </w:rPr>
        <w:t xml:space="preserve"> A. Frycza-Modrzewskiego 2/LU10</w:t>
      </w:r>
    </w:p>
    <w:p w:rsidR="00346132" w:rsidRDefault="00346132" w:rsidP="00346132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31-216 Kraków</w:t>
      </w:r>
    </w:p>
    <w:p w:rsidR="00AC625A" w:rsidRPr="00AE23B6" w:rsidRDefault="00AC625A" w:rsidP="00DD19CB">
      <w:pPr>
        <w:widowControl w:val="0"/>
        <w:tabs>
          <w:tab w:val="left" w:pos="7790"/>
        </w:tabs>
        <w:autoSpaceDE w:val="0"/>
        <w:autoSpaceDN w:val="0"/>
        <w:adjustRightInd w:val="0"/>
        <w:rPr>
          <w:rFonts w:ascii="Calibri" w:hAnsi="Calibri" w:cs="Calibri"/>
          <w:color w:val="000000"/>
        </w:rPr>
      </w:pPr>
      <w:bookmarkStart w:id="2" w:name="_GoBack"/>
      <w:bookmarkEnd w:id="0"/>
      <w:bookmarkEnd w:id="1"/>
      <w:bookmarkEnd w:id="2"/>
    </w:p>
    <w:sectPr w:rsidR="00AC625A" w:rsidRPr="00AE23B6" w:rsidSect="006D4DFC">
      <w:headerReference w:type="default" r:id="rId10"/>
      <w:footerReference w:type="default" r:id="rId11"/>
      <w:pgSz w:w="11906" w:h="16838"/>
      <w:pgMar w:top="1418" w:right="1418" w:bottom="1418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1A" w:rsidRDefault="000A1A1A">
      <w:r>
        <w:separator/>
      </w:r>
    </w:p>
  </w:endnote>
  <w:endnote w:type="continuationSeparator" w:id="0">
    <w:p w:rsidR="000A1A1A" w:rsidRDefault="000A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F9" w:rsidRPr="00E0303E" w:rsidRDefault="00B177F9" w:rsidP="006D4DFC">
    <w:pPr>
      <w:pStyle w:val="Nagwek"/>
      <w:pBdr>
        <w:top w:val="single" w:sz="12" w:space="1" w:color="9BBB59"/>
      </w:pBdr>
      <w:spacing w:line="360" w:lineRule="auto"/>
      <w:jc w:val="center"/>
      <w:rPr>
        <w:rFonts w:ascii="Calibri" w:hAnsi="Calibri" w:cs="Arial"/>
        <w:spacing w:val="20"/>
        <w:sz w:val="14"/>
      </w:rPr>
    </w:pPr>
    <w:r>
      <w:rPr>
        <w:rFonts w:ascii="Calibri" w:hAnsi="Calibri" w:cs="Arial"/>
        <w:b/>
        <w:spacing w:val="20"/>
        <w:sz w:val="14"/>
      </w:rPr>
      <w:t xml:space="preserve">Biuro Projektowe </w:t>
    </w:r>
    <w:proofErr w:type="spellStart"/>
    <w:r>
      <w:rPr>
        <w:rFonts w:ascii="Calibri" w:hAnsi="Calibri" w:cs="Arial"/>
        <w:b/>
        <w:spacing w:val="20"/>
        <w:sz w:val="14"/>
      </w:rPr>
      <w:t>Appia</w:t>
    </w:r>
    <w:proofErr w:type="spellEnd"/>
    <w:r>
      <w:rPr>
        <w:rFonts w:ascii="Calibri" w:hAnsi="Calibri" w:cs="Arial"/>
        <w:b/>
        <w:spacing w:val="20"/>
        <w:sz w:val="14"/>
      </w:rPr>
      <w:t xml:space="preserve"> Bartosz Ptak </w:t>
    </w:r>
    <w:r w:rsidR="001E22A6">
      <w:rPr>
        <w:rFonts w:ascii="Calibri" w:hAnsi="Calibri" w:cs="Arial"/>
        <w:spacing w:val="20"/>
        <w:sz w:val="14"/>
      </w:rPr>
      <w:t>ul. A. Frycza-Modrzewskiego 2/LU10, 31-216 Kraków</w:t>
    </w:r>
    <w:r w:rsidRPr="00E0303E">
      <w:rPr>
        <w:rFonts w:ascii="Calibri" w:hAnsi="Calibri" w:cs="Arial"/>
        <w:spacing w:val="20"/>
        <w:sz w:val="14"/>
      </w:rPr>
      <w:t xml:space="preserve"> </w:t>
    </w:r>
  </w:p>
  <w:p w:rsidR="00B177F9" w:rsidRPr="00EE4E9A" w:rsidRDefault="00B177F9" w:rsidP="006D4DFC">
    <w:pPr>
      <w:pStyle w:val="Nagwek"/>
      <w:pBdr>
        <w:top w:val="single" w:sz="12" w:space="1" w:color="9BBB59"/>
      </w:pBdr>
      <w:spacing w:line="360" w:lineRule="auto"/>
      <w:jc w:val="center"/>
      <w:rPr>
        <w:rFonts w:ascii="Calibri" w:hAnsi="Calibri" w:cs="Arial"/>
        <w:spacing w:val="20"/>
        <w:sz w:val="14"/>
      </w:rPr>
    </w:pPr>
    <w:r w:rsidRPr="00EE4E9A">
      <w:rPr>
        <w:rFonts w:ascii="Calibri" w:hAnsi="Calibri" w:cs="Arial"/>
        <w:spacing w:val="20"/>
        <w:sz w:val="14"/>
      </w:rPr>
      <w:t xml:space="preserve">tel./fax: 12 393-13-35 | kom: 530-429-000 |692-229-996 |e-mail: </w:t>
    </w:r>
    <w:hyperlink r:id="rId1" w:history="1">
      <w:r w:rsidRPr="00EE4E9A">
        <w:rPr>
          <w:rStyle w:val="Hipercze"/>
          <w:rFonts w:ascii="Calibri" w:hAnsi="Calibri" w:cs="Arial"/>
          <w:spacing w:val="20"/>
          <w:sz w:val="14"/>
        </w:rPr>
        <w:t>biuro@appia.pro</w:t>
      </w:r>
    </w:hyperlink>
    <w:r w:rsidRPr="00EE4E9A">
      <w:rPr>
        <w:rFonts w:ascii="Calibri" w:hAnsi="Calibri" w:cs="Arial"/>
        <w:spacing w:val="20"/>
        <w:sz w:val="14"/>
      </w:rPr>
      <w:t xml:space="preserve"> | </w:t>
    </w:r>
    <w:hyperlink r:id="rId2" w:history="1">
      <w:r w:rsidRPr="00EE4E9A">
        <w:rPr>
          <w:rStyle w:val="Hipercze"/>
          <w:rFonts w:ascii="Calibri" w:hAnsi="Calibri" w:cs="Arial"/>
          <w:spacing w:val="20"/>
          <w:sz w:val="14"/>
        </w:rPr>
        <w:t>www.appia.pro</w:t>
      </w:r>
    </w:hyperlink>
    <w:r w:rsidRPr="00EE4E9A">
      <w:rPr>
        <w:rFonts w:ascii="Calibri" w:hAnsi="Calibri" w:cs="Arial"/>
        <w:spacing w:val="20"/>
        <w:sz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1A" w:rsidRDefault="000A1A1A">
      <w:r>
        <w:separator/>
      </w:r>
    </w:p>
  </w:footnote>
  <w:footnote w:type="continuationSeparator" w:id="0">
    <w:p w:rsidR="000A1A1A" w:rsidRDefault="000A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7F9" w:rsidRDefault="008C0905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1971040</wp:posOffset>
          </wp:positionH>
          <wp:positionV relativeFrom="paragraph">
            <wp:posOffset>-12700</wp:posOffset>
          </wp:positionV>
          <wp:extent cx="1494155" cy="494665"/>
          <wp:effectExtent l="19050" t="0" r="0" b="0"/>
          <wp:wrapTight wrapText="bothSides">
            <wp:wrapPolygon edited="0">
              <wp:start x="-275" y="0"/>
              <wp:lineTo x="-275" y="20796"/>
              <wp:lineTo x="21481" y="20796"/>
              <wp:lineTo x="21481" y="0"/>
              <wp:lineTo x="-275" y="0"/>
            </wp:wrapPolygon>
          </wp:wrapTight>
          <wp:docPr id="1" name="Obraz 2" descr="Opis: 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logo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494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177F9" w:rsidRDefault="00B177F9" w:rsidP="00B419F2">
    <w:pPr>
      <w:pStyle w:val="Nagwek"/>
      <w:pBdr>
        <w:bottom w:val="single" w:sz="12" w:space="1" w:color="9BBB59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904EE2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B44690BA"/>
    <w:lvl w:ilvl="0">
      <w:numFmt w:val="decimal"/>
      <w:lvlText w:val="*"/>
      <w:lvlJc w:val="left"/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/>
        <w:sz w:val="16"/>
        <w:szCs w:val="16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/>
        <w:sz w:val="16"/>
        <w:szCs w:val="16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sz w:val="16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/>
        <w:sz w:val="16"/>
        <w:szCs w:val="16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/>
        <w:sz w:val="16"/>
        <w:szCs w:val="16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sz w:val="16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/>
        <w:sz w:val="16"/>
        <w:szCs w:val="16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/>
        <w:sz w:val="16"/>
        <w:szCs w:val="16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02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A9F1E0C"/>
    <w:multiLevelType w:val="hybridMultilevel"/>
    <w:tmpl w:val="DC0A1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B8781A"/>
    <w:multiLevelType w:val="hybridMultilevel"/>
    <w:tmpl w:val="BA027E3C"/>
    <w:lvl w:ilvl="0" w:tplc="6C08C8EC">
      <w:start w:val="8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15254F57"/>
    <w:multiLevelType w:val="hybridMultilevel"/>
    <w:tmpl w:val="D3FCFC50"/>
    <w:lvl w:ilvl="0" w:tplc="74489128">
      <w:start w:val="5"/>
      <w:numFmt w:val="bullet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16460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</w:abstractNum>
  <w:abstractNum w:abstractNumId="18">
    <w:nsid w:val="1A3A6516"/>
    <w:multiLevelType w:val="hybridMultilevel"/>
    <w:tmpl w:val="12C4491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1CE406DF"/>
    <w:multiLevelType w:val="hybridMultilevel"/>
    <w:tmpl w:val="6BD2C3A8"/>
    <w:lvl w:ilvl="0" w:tplc="E4484730">
      <w:start w:val="9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20">
    <w:nsid w:val="1FB4720E"/>
    <w:multiLevelType w:val="hybridMultilevel"/>
    <w:tmpl w:val="A4DC094C"/>
    <w:lvl w:ilvl="0" w:tplc="10388E66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1FB638A4"/>
    <w:multiLevelType w:val="hybridMultilevel"/>
    <w:tmpl w:val="A496C28C"/>
    <w:lvl w:ilvl="0" w:tplc="B908FA52">
      <w:start w:val="4"/>
      <w:numFmt w:val="bullet"/>
      <w:lvlText w:val="-"/>
      <w:lvlJc w:val="left"/>
      <w:pPr>
        <w:ind w:left="72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4EE6A34"/>
    <w:multiLevelType w:val="hybridMultilevel"/>
    <w:tmpl w:val="2C3665DC"/>
    <w:lvl w:ilvl="0" w:tplc="7B20FBB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B05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A00429"/>
    <w:multiLevelType w:val="hybridMultilevel"/>
    <w:tmpl w:val="913C2448"/>
    <w:lvl w:ilvl="0" w:tplc="EB50E5E4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28D40663"/>
    <w:multiLevelType w:val="hybridMultilevel"/>
    <w:tmpl w:val="3754F168"/>
    <w:lvl w:ilvl="0" w:tplc="15781C6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E51199"/>
    <w:multiLevelType w:val="multilevel"/>
    <w:tmpl w:val="C92299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>
    <w:nsid w:val="2E8154D6"/>
    <w:multiLevelType w:val="hybridMultilevel"/>
    <w:tmpl w:val="1480D484"/>
    <w:lvl w:ilvl="0" w:tplc="BF1AC160">
      <w:start w:val="2"/>
      <w:numFmt w:val="decimalZero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421D1B92"/>
    <w:multiLevelType w:val="hybridMultilevel"/>
    <w:tmpl w:val="B3DEDA3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>
    <w:nsid w:val="42295FEF"/>
    <w:multiLevelType w:val="hybridMultilevel"/>
    <w:tmpl w:val="15A847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2D40EFF"/>
    <w:multiLevelType w:val="hybridMultilevel"/>
    <w:tmpl w:val="10D03D80"/>
    <w:name w:val="WW8Num15223"/>
    <w:lvl w:ilvl="0" w:tplc="D26CF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3C7623F"/>
    <w:multiLevelType w:val="hybridMultilevel"/>
    <w:tmpl w:val="B25C0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6197A7A"/>
    <w:multiLevelType w:val="hybridMultilevel"/>
    <w:tmpl w:val="FF68C0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E7643D4"/>
    <w:multiLevelType w:val="hybridMultilevel"/>
    <w:tmpl w:val="EC10A0E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53A22907"/>
    <w:multiLevelType w:val="multilevel"/>
    <w:tmpl w:val="C2F49EB6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4">
    <w:nsid w:val="593A42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</w:abstractNum>
  <w:abstractNum w:abstractNumId="35">
    <w:nsid w:val="5B24402C"/>
    <w:multiLevelType w:val="hybridMultilevel"/>
    <w:tmpl w:val="0908D61C"/>
    <w:lvl w:ilvl="0" w:tplc="6AFCD47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34232DE"/>
    <w:multiLevelType w:val="singleLevel"/>
    <w:tmpl w:val="55783904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61A4E3F"/>
    <w:multiLevelType w:val="singleLevel"/>
    <w:tmpl w:val="277E564E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8">
    <w:nsid w:val="662D239F"/>
    <w:multiLevelType w:val="hybridMultilevel"/>
    <w:tmpl w:val="20B87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BA20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EC83599"/>
    <w:multiLevelType w:val="hybridMultilevel"/>
    <w:tmpl w:val="7AAA31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5C28F8"/>
    <w:multiLevelType w:val="hybridMultilevel"/>
    <w:tmpl w:val="4C5E47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6EC16F2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D80AD7"/>
    <w:multiLevelType w:val="hybridMultilevel"/>
    <w:tmpl w:val="6AC8FB1A"/>
    <w:lvl w:ilvl="0" w:tplc="0415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574CA2"/>
    <w:multiLevelType w:val="multilevel"/>
    <w:tmpl w:val="A5CC25C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lvlText w:val="%2)"/>
      <w:legacy w:legacy="1" w:legacySpace="0" w:legacyIndent="283"/>
      <w:lvlJc w:val="left"/>
    </w:lvl>
    <w:lvl w:ilvl="2">
      <w:start w:val="1"/>
      <w:numFmt w:val="lowerLetter"/>
      <w:lvlText w:val="%3)"/>
      <w:legacy w:legacy="1" w:legacySpace="0" w:legacyIndent="283"/>
      <w:lvlJc w:val="left"/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4">
    <w:nsid w:val="7605773C"/>
    <w:multiLevelType w:val="hybridMultilevel"/>
    <w:tmpl w:val="15E67FF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5">
    <w:nsid w:val="76740050"/>
    <w:multiLevelType w:val="multilevel"/>
    <w:tmpl w:val="BD90DED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55"/>
        </w:tabs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65"/>
        </w:tabs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75"/>
        </w:tabs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46">
    <w:nsid w:val="7E670B0D"/>
    <w:multiLevelType w:val="hybridMultilevel"/>
    <w:tmpl w:val="0862FC62"/>
    <w:lvl w:ilvl="0" w:tplc="DC52C1EC">
      <w:start w:val="1"/>
      <w:numFmt w:val="decimalZero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F4E21E8"/>
    <w:multiLevelType w:val="multilevel"/>
    <w:tmpl w:val="02E097D6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num w:numId="1">
    <w:abstractNumId w:val="33"/>
  </w:num>
  <w:num w:numId="2">
    <w:abstractNumId w:val="25"/>
  </w:num>
  <w:num w:numId="3">
    <w:abstractNumId w:val="47"/>
  </w:num>
  <w:num w:numId="4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5">
    <w:abstractNumId w:val="35"/>
  </w:num>
  <w:num w:numId="6">
    <w:abstractNumId w:val="43"/>
  </w:num>
  <w:num w:numId="7">
    <w:abstractNumId w:val="19"/>
  </w:num>
  <w:num w:numId="8">
    <w:abstractNumId w:val="41"/>
  </w:num>
  <w:num w:numId="9">
    <w:abstractNumId w:val="2"/>
  </w:num>
  <w:num w:numId="10">
    <w:abstractNumId w:val="40"/>
  </w:num>
  <w:num w:numId="11">
    <w:abstractNumId w:val="17"/>
  </w:num>
  <w:num w:numId="12">
    <w:abstractNumId w:val="34"/>
  </w:num>
  <w:num w:numId="13">
    <w:abstractNumId w:val="39"/>
  </w:num>
  <w:num w:numId="14">
    <w:abstractNumId w:val="36"/>
  </w:num>
  <w:num w:numId="15">
    <w:abstractNumId w:val="14"/>
  </w:num>
  <w:num w:numId="16">
    <w:abstractNumId w:val="28"/>
  </w:num>
  <w:num w:numId="17">
    <w:abstractNumId w:val="42"/>
  </w:num>
  <w:num w:numId="18">
    <w:abstractNumId w:val="16"/>
  </w:num>
  <w:num w:numId="19">
    <w:abstractNumId w:val="31"/>
  </w:num>
  <w:num w:numId="20">
    <w:abstractNumId w:val="30"/>
  </w:num>
  <w:num w:numId="21">
    <w:abstractNumId w:val="46"/>
  </w:num>
  <w:num w:numId="22">
    <w:abstractNumId w:val="26"/>
  </w:num>
  <w:num w:numId="23">
    <w:abstractNumId w:val="23"/>
  </w:num>
  <w:num w:numId="24">
    <w:abstractNumId w:val="44"/>
  </w:num>
  <w:num w:numId="25">
    <w:abstractNumId w:val="32"/>
  </w:num>
  <w:num w:numId="26">
    <w:abstractNumId w:val="20"/>
  </w:num>
  <w:num w:numId="27">
    <w:abstractNumId w:val="18"/>
  </w:num>
  <w:num w:numId="28">
    <w:abstractNumId w:val="27"/>
  </w:num>
  <w:num w:numId="29">
    <w:abstractNumId w:val="15"/>
  </w:num>
  <w:num w:numId="30">
    <w:abstractNumId w:val="22"/>
  </w:num>
  <w:num w:numId="31">
    <w:abstractNumId w:val="45"/>
  </w:num>
  <w:num w:numId="32">
    <w:abstractNumId w:val="9"/>
  </w:num>
  <w:num w:numId="33">
    <w:abstractNumId w:val="0"/>
  </w:num>
  <w:num w:numId="34">
    <w:abstractNumId w:val="21"/>
  </w:num>
  <w:num w:numId="35">
    <w:abstractNumId w:val="38"/>
  </w:num>
  <w:num w:numId="36">
    <w:abstractNumId w:val="37"/>
  </w:num>
  <w:num w:numId="37">
    <w:abstractNumId w:val="3"/>
  </w:num>
  <w:num w:numId="38">
    <w:abstractNumId w:val="8"/>
  </w:num>
  <w:num w:numId="39">
    <w:abstractNumId w:val="24"/>
  </w:num>
  <w:num w:numId="40">
    <w:abstractNumId w:val="1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3923"/>
    <w:rsid w:val="00011F80"/>
    <w:rsid w:val="000120D1"/>
    <w:rsid w:val="00022DCD"/>
    <w:rsid w:val="00023167"/>
    <w:rsid w:val="00025D27"/>
    <w:rsid w:val="00026B43"/>
    <w:rsid w:val="00030E65"/>
    <w:rsid w:val="00034F6F"/>
    <w:rsid w:val="00035D16"/>
    <w:rsid w:val="000463D3"/>
    <w:rsid w:val="00050418"/>
    <w:rsid w:val="00050FDC"/>
    <w:rsid w:val="0005245A"/>
    <w:rsid w:val="00056378"/>
    <w:rsid w:val="0006407D"/>
    <w:rsid w:val="00064724"/>
    <w:rsid w:val="00065C07"/>
    <w:rsid w:val="0006634A"/>
    <w:rsid w:val="0007212E"/>
    <w:rsid w:val="000769B7"/>
    <w:rsid w:val="0008348D"/>
    <w:rsid w:val="00084B39"/>
    <w:rsid w:val="00086F05"/>
    <w:rsid w:val="0008766F"/>
    <w:rsid w:val="00090D09"/>
    <w:rsid w:val="00091E3D"/>
    <w:rsid w:val="00095662"/>
    <w:rsid w:val="000964CD"/>
    <w:rsid w:val="000A1A1A"/>
    <w:rsid w:val="000B5345"/>
    <w:rsid w:val="000B7FEF"/>
    <w:rsid w:val="000C04D8"/>
    <w:rsid w:val="000C10D6"/>
    <w:rsid w:val="000C15E8"/>
    <w:rsid w:val="000C180F"/>
    <w:rsid w:val="000D19FB"/>
    <w:rsid w:val="000E065A"/>
    <w:rsid w:val="000E20CF"/>
    <w:rsid w:val="000E36F2"/>
    <w:rsid w:val="000E4272"/>
    <w:rsid w:val="000E7876"/>
    <w:rsid w:val="000F2CF2"/>
    <w:rsid w:val="000F3901"/>
    <w:rsid w:val="000F6AB1"/>
    <w:rsid w:val="001020DF"/>
    <w:rsid w:val="0010244B"/>
    <w:rsid w:val="001030CF"/>
    <w:rsid w:val="001034B1"/>
    <w:rsid w:val="00105411"/>
    <w:rsid w:val="001061F6"/>
    <w:rsid w:val="001077AE"/>
    <w:rsid w:val="00107F5D"/>
    <w:rsid w:val="00110236"/>
    <w:rsid w:val="00111D5D"/>
    <w:rsid w:val="001121CA"/>
    <w:rsid w:val="001249BA"/>
    <w:rsid w:val="00127E40"/>
    <w:rsid w:val="00133764"/>
    <w:rsid w:val="00142A4D"/>
    <w:rsid w:val="00144096"/>
    <w:rsid w:val="00147DA5"/>
    <w:rsid w:val="00156E10"/>
    <w:rsid w:val="00160FD7"/>
    <w:rsid w:val="00164355"/>
    <w:rsid w:val="001650AF"/>
    <w:rsid w:val="00171A00"/>
    <w:rsid w:val="001750E2"/>
    <w:rsid w:val="00181E61"/>
    <w:rsid w:val="001824AF"/>
    <w:rsid w:val="0018382B"/>
    <w:rsid w:val="00192D01"/>
    <w:rsid w:val="0019579B"/>
    <w:rsid w:val="001A0200"/>
    <w:rsid w:val="001A2739"/>
    <w:rsid w:val="001A2E39"/>
    <w:rsid w:val="001A7C5A"/>
    <w:rsid w:val="001B3660"/>
    <w:rsid w:val="001B63F7"/>
    <w:rsid w:val="001C00F2"/>
    <w:rsid w:val="001C181A"/>
    <w:rsid w:val="001C1F09"/>
    <w:rsid w:val="001C5C3C"/>
    <w:rsid w:val="001C708E"/>
    <w:rsid w:val="001D2BA4"/>
    <w:rsid w:val="001D5340"/>
    <w:rsid w:val="001D6836"/>
    <w:rsid w:val="001E22A6"/>
    <w:rsid w:val="001E35D0"/>
    <w:rsid w:val="001E4135"/>
    <w:rsid w:val="001E6490"/>
    <w:rsid w:val="001F1490"/>
    <w:rsid w:val="001F3729"/>
    <w:rsid w:val="001F4EC3"/>
    <w:rsid w:val="001F6BAF"/>
    <w:rsid w:val="00200D14"/>
    <w:rsid w:val="00206187"/>
    <w:rsid w:val="00206AF4"/>
    <w:rsid w:val="00212BE4"/>
    <w:rsid w:val="00216D7B"/>
    <w:rsid w:val="0021729B"/>
    <w:rsid w:val="00220DFA"/>
    <w:rsid w:val="002245ED"/>
    <w:rsid w:val="002253DE"/>
    <w:rsid w:val="00230F19"/>
    <w:rsid w:val="002337C7"/>
    <w:rsid w:val="00234371"/>
    <w:rsid w:val="00236600"/>
    <w:rsid w:val="002406CC"/>
    <w:rsid w:val="00241C31"/>
    <w:rsid w:val="00242688"/>
    <w:rsid w:val="0024274B"/>
    <w:rsid w:val="002428F3"/>
    <w:rsid w:val="00244770"/>
    <w:rsid w:val="002448D5"/>
    <w:rsid w:val="00245A74"/>
    <w:rsid w:val="002461C7"/>
    <w:rsid w:val="00246D00"/>
    <w:rsid w:val="00255127"/>
    <w:rsid w:val="00264F7B"/>
    <w:rsid w:val="00267448"/>
    <w:rsid w:val="00271EEB"/>
    <w:rsid w:val="00272E0F"/>
    <w:rsid w:val="0027441C"/>
    <w:rsid w:val="00275192"/>
    <w:rsid w:val="00281DE0"/>
    <w:rsid w:val="00281E02"/>
    <w:rsid w:val="0028678D"/>
    <w:rsid w:val="00292DCF"/>
    <w:rsid w:val="002948B9"/>
    <w:rsid w:val="00294D40"/>
    <w:rsid w:val="00295E39"/>
    <w:rsid w:val="00296A51"/>
    <w:rsid w:val="002A04C4"/>
    <w:rsid w:val="002A1769"/>
    <w:rsid w:val="002B368A"/>
    <w:rsid w:val="002B5144"/>
    <w:rsid w:val="002C2D13"/>
    <w:rsid w:val="002C47C6"/>
    <w:rsid w:val="002C7C63"/>
    <w:rsid w:val="002C7CF9"/>
    <w:rsid w:val="002D0E87"/>
    <w:rsid w:val="002D1A40"/>
    <w:rsid w:val="002D1A8A"/>
    <w:rsid w:val="002D1B23"/>
    <w:rsid w:val="002D784D"/>
    <w:rsid w:val="002E3F01"/>
    <w:rsid w:val="002E5EEF"/>
    <w:rsid w:val="002F0107"/>
    <w:rsid w:val="002F5E55"/>
    <w:rsid w:val="00300231"/>
    <w:rsid w:val="0030124F"/>
    <w:rsid w:val="00302D00"/>
    <w:rsid w:val="00304971"/>
    <w:rsid w:val="00310CA3"/>
    <w:rsid w:val="00321008"/>
    <w:rsid w:val="003211DB"/>
    <w:rsid w:val="00324708"/>
    <w:rsid w:val="0032520D"/>
    <w:rsid w:val="0032660F"/>
    <w:rsid w:val="003322C5"/>
    <w:rsid w:val="00332C86"/>
    <w:rsid w:val="00336489"/>
    <w:rsid w:val="0033796E"/>
    <w:rsid w:val="0034577D"/>
    <w:rsid w:val="00345A85"/>
    <w:rsid w:val="00346132"/>
    <w:rsid w:val="003517D7"/>
    <w:rsid w:val="003564C7"/>
    <w:rsid w:val="00366C63"/>
    <w:rsid w:val="00373C4A"/>
    <w:rsid w:val="00374272"/>
    <w:rsid w:val="00377D91"/>
    <w:rsid w:val="00386B50"/>
    <w:rsid w:val="0038719B"/>
    <w:rsid w:val="0039676B"/>
    <w:rsid w:val="003969F5"/>
    <w:rsid w:val="00396FA8"/>
    <w:rsid w:val="003A0438"/>
    <w:rsid w:val="003A0EE3"/>
    <w:rsid w:val="003B6A73"/>
    <w:rsid w:val="003B7656"/>
    <w:rsid w:val="003C3ADF"/>
    <w:rsid w:val="003C6949"/>
    <w:rsid w:val="003D237C"/>
    <w:rsid w:val="003D55F4"/>
    <w:rsid w:val="003D59BA"/>
    <w:rsid w:val="003E059B"/>
    <w:rsid w:val="003E1569"/>
    <w:rsid w:val="003F0B2C"/>
    <w:rsid w:val="004008F8"/>
    <w:rsid w:val="00402CD0"/>
    <w:rsid w:val="004111C3"/>
    <w:rsid w:val="004143E7"/>
    <w:rsid w:val="004344A7"/>
    <w:rsid w:val="00441768"/>
    <w:rsid w:val="0044296B"/>
    <w:rsid w:val="00446582"/>
    <w:rsid w:val="004475CA"/>
    <w:rsid w:val="004541DB"/>
    <w:rsid w:val="00456039"/>
    <w:rsid w:val="00456A12"/>
    <w:rsid w:val="00467C21"/>
    <w:rsid w:val="00470AAF"/>
    <w:rsid w:val="00472B2E"/>
    <w:rsid w:val="004763E7"/>
    <w:rsid w:val="00477C5D"/>
    <w:rsid w:val="00480A0C"/>
    <w:rsid w:val="004810A9"/>
    <w:rsid w:val="00481DC8"/>
    <w:rsid w:val="004828A5"/>
    <w:rsid w:val="00484285"/>
    <w:rsid w:val="004847F8"/>
    <w:rsid w:val="0048630E"/>
    <w:rsid w:val="00487488"/>
    <w:rsid w:val="00491992"/>
    <w:rsid w:val="00497B6C"/>
    <w:rsid w:val="004A1BD6"/>
    <w:rsid w:val="004A71AA"/>
    <w:rsid w:val="004B3C65"/>
    <w:rsid w:val="004B5423"/>
    <w:rsid w:val="004C15D4"/>
    <w:rsid w:val="004C4888"/>
    <w:rsid w:val="004C52B4"/>
    <w:rsid w:val="004D0FE4"/>
    <w:rsid w:val="004D182D"/>
    <w:rsid w:val="004D530C"/>
    <w:rsid w:val="004E24FB"/>
    <w:rsid w:val="004F2649"/>
    <w:rsid w:val="004F458D"/>
    <w:rsid w:val="004F60E3"/>
    <w:rsid w:val="004F62B0"/>
    <w:rsid w:val="00501D19"/>
    <w:rsid w:val="005032CA"/>
    <w:rsid w:val="00505749"/>
    <w:rsid w:val="00511BFE"/>
    <w:rsid w:val="00515AA9"/>
    <w:rsid w:val="00516F42"/>
    <w:rsid w:val="005175C6"/>
    <w:rsid w:val="00525197"/>
    <w:rsid w:val="005309FA"/>
    <w:rsid w:val="005412AE"/>
    <w:rsid w:val="0054178C"/>
    <w:rsid w:val="00543565"/>
    <w:rsid w:val="00544D30"/>
    <w:rsid w:val="00546722"/>
    <w:rsid w:val="00546B6C"/>
    <w:rsid w:val="00550904"/>
    <w:rsid w:val="00550A1D"/>
    <w:rsid w:val="00550B57"/>
    <w:rsid w:val="0055398E"/>
    <w:rsid w:val="00556084"/>
    <w:rsid w:val="00560BF7"/>
    <w:rsid w:val="005617AE"/>
    <w:rsid w:val="005627D9"/>
    <w:rsid w:val="005657FE"/>
    <w:rsid w:val="005732FC"/>
    <w:rsid w:val="00575439"/>
    <w:rsid w:val="00576EA7"/>
    <w:rsid w:val="00584FD4"/>
    <w:rsid w:val="005914C7"/>
    <w:rsid w:val="00597880"/>
    <w:rsid w:val="005A2A64"/>
    <w:rsid w:val="005A5888"/>
    <w:rsid w:val="005A6BBE"/>
    <w:rsid w:val="005B76F7"/>
    <w:rsid w:val="005C0AED"/>
    <w:rsid w:val="005C2A65"/>
    <w:rsid w:val="005D07AD"/>
    <w:rsid w:val="005E1355"/>
    <w:rsid w:val="005E3824"/>
    <w:rsid w:val="005E592D"/>
    <w:rsid w:val="005E7ECC"/>
    <w:rsid w:val="005F694E"/>
    <w:rsid w:val="005F7CF0"/>
    <w:rsid w:val="00607592"/>
    <w:rsid w:val="00612F89"/>
    <w:rsid w:val="00623E3B"/>
    <w:rsid w:val="00630382"/>
    <w:rsid w:val="00631D57"/>
    <w:rsid w:val="00635244"/>
    <w:rsid w:val="00643967"/>
    <w:rsid w:val="00644FC1"/>
    <w:rsid w:val="00646136"/>
    <w:rsid w:val="00650467"/>
    <w:rsid w:val="00657352"/>
    <w:rsid w:val="00661353"/>
    <w:rsid w:val="00666DE1"/>
    <w:rsid w:val="006671C7"/>
    <w:rsid w:val="006744A3"/>
    <w:rsid w:val="006753F8"/>
    <w:rsid w:val="0067670C"/>
    <w:rsid w:val="00676F2D"/>
    <w:rsid w:val="006773E0"/>
    <w:rsid w:val="00681915"/>
    <w:rsid w:val="00681D2B"/>
    <w:rsid w:val="00683BE9"/>
    <w:rsid w:val="00690F3C"/>
    <w:rsid w:val="0069334B"/>
    <w:rsid w:val="00694165"/>
    <w:rsid w:val="00694AA3"/>
    <w:rsid w:val="006A4339"/>
    <w:rsid w:val="006B1983"/>
    <w:rsid w:val="006C11BE"/>
    <w:rsid w:val="006C6A47"/>
    <w:rsid w:val="006C73E8"/>
    <w:rsid w:val="006D4549"/>
    <w:rsid w:val="006D4DFC"/>
    <w:rsid w:val="006E3592"/>
    <w:rsid w:val="006F2BC2"/>
    <w:rsid w:val="007014C9"/>
    <w:rsid w:val="00705A03"/>
    <w:rsid w:val="00712ED9"/>
    <w:rsid w:val="007163CC"/>
    <w:rsid w:val="00717D1C"/>
    <w:rsid w:val="00720540"/>
    <w:rsid w:val="00723632"/>
    <w:rsid w:val="00730E57"/>
    <w:rsid w:val="007317A6"/>
    <w:rsid w:val="00735576"/>
    <w:rsid w:val="007374A8"/>
    <w:rsid w:val="00741D05"/>
    <w:rsid w:val="00751250"/>
    <w:rsid w:val="0075139E"/>
    <w:rsid w:val="00756C91"/>
    <w:rsid w:val="0076016A"/>
    <w:rsid w:val="00767292"/>
    <w:rsid w:val="007718B1"/>
    <w:rsid w:val="00776785"/>
    <w:rsid w:val="0078099A"/>
    <w:rsid w:val="00780AF6"/>
    <w:rsid w:val="00781905"/>
    <w:rsid w:val="0078600E"/>
    <w:rsid w:val="00793B5B"/>
    <w:rsid w:val="0079708F"/>
    <w:rsid w:val="007A0646"/>
    <w:rsid w:val="007A0DB2"/>
    <w:rsid w:val="007B2564"/>
    <w:rsid w:val="007B5357"/>
    <w:rsid w:val="007D0879"/>
    <w:rsid w:val="007D2A8D"/>
    <w:rsid w:val="007D49C7"/>
    <w:rsid w:val="007E4EDC"/>
    <w:rsid w:val="007F11D7"/>
    <w:rsid w:val="007F2384"/>
    <w:rsid w:val="007F420A"/>
    <w:rsid w:val="007F4A5C"/>
    <w:rsid w:val="007F5437"/>
    <w:rsid w:val="007F6362"/>
    <w:rsid w:val="0080147E"/>
    <w:rsid w:val="00804A3B"/>
    <w:rsid w:val="00806386"/>
    <w:rsid w:val="00807EFE"/>
    <w:rsid w:val="00810ABB"/>
    <w:rsid w:val="00813545"/>
    <w:rsid w:val="0082200D"/>
    <w:rsid w:val="008229CD"/>
    <w:rsid w:val="008233B6"/>
    <w:rsid w:val="0083209D"/>
    <w:rsid w:val="00836EA9"/>
    <w:rsid w:val="00840AEB"/>
    <w:rsid w:val="00840F97"/>
    <w:rsid w:val="008421A8"/>
    <w:rsid w:val="008437B1"/>
    <w:rsid w:val="0085048F"/>
    <w:rsid w:val="00850D53"/>
    <w:rsid w:val="00852085"/>
    <w:rsid w:val="00854EF4"/>
    <w:rsid w:val="0086031E"/>
    <w:rsid w:val="00862668"/>
    <w:rsid w:val="00862A53"/>
    <w:rsid w:val="008644AF"/>
    <w:rsid w:val="00865F1B"/>
    <w:rsid w:val="00873710"/>
    <w:rsid w:val="008819AA"/>
    <w:rsid w:val="00894732"/>
    <w:rsid w:val="00896630"/>
    <w:rsid w:val="008B0935"/>
    <w:rsid w:val="008B4058"/>
    <w:rsid w:val="008B5166"/>
    <w:rsid w:val="008B5797"/>
    <w:rsid w:val="008B7E92"/>
    <w:rsid w:val="008C0905"/>
    <w:rsid w:val="008C1407"/>
    <w:rsid w:val="008C2AF8"/>
    <w:rsid w:val="008C35CE"/>
    <w:rsid w:val="008C415D"/>
    <w:rsid w:val="008C50C7"/>
    <w:rsid w:val="008D011F"/>
    <w:rsid w:val="008D2027"/>
    <w:rsid w:val="008D4993"/>
    <w:rsid w:val="008D5970"/>
    <w:rsid w:val="008E0FA1"/>
    <w:rsid w:val="008E41D0"/>
    <w:rsid w:val="008E54FF"/>
    <w:rsid w:val="008E6E84"/>
    <w:rsid w:val="008E7906"/>
    <w:rsid w:val="008F06CF"/>
    <w:rsid w:val="008F3430"/>
    <w:rsid w:val="008F6267"/>
    <w:rsid w:val="008F62E1"/>
    <w:rsid w:val="009035DE"/>
    <w:rsid w:val="00913CCF"/>
    <w:rsid w:val="00920B70"/>
    <w:rsid w:val="0092419F"/>
    <w:rsid w:val="0092544E"/>
    <w:rsid w:val="009261FA"/>
    <w:rsid w:val="00926FD1"/>
    <w:rsid w:val="0092729E"/>
    <w:rsid w:val="00927F41"/>
    <w:rsid w:val="00930D98"/>
    <w:rsid w:val="009317AA"/>
    <w:rsid w:val="00934129"/>
    <w:rsid w:val="00947083"/>
    <w:rsid w:val="00947336"/>
    <w:rsid w:val="009477B1"/>
    <w:rsid w:val="00947AB1"/>
    <w:rsid w:val="00950C94"/>
    <w:rsid w:val="00957378"/>
    <w:rsid w:val="00961999"/>
    <w:rsid w:val="00962B35"/>
    <w:rsid w:val="00963679"/>
    <w:rsid w:val="00963CAE"/>
    <w:rsid w:val="00964BA9"/>
    <w:rsid w:val="009650AB"/>
    <w:rsid w:val="00966C30"/>
    <w:rsid w:val="0097670D"/>
    <w:rsid w:val="00982676"/>
    <w:rsid w:val="00982F5E"/>
    <w:rsid w:val="00982F6D"/>
    <w:rsid w:val="0098380F"/>
    <w:rsid w:val="009842ED"/>
    <w:rsid w:val="0098443F"/>
    <w:rsid w:val="00986CFB"/>
    <w:rsid w:val="00987DF4"/>
    <w:rsid w:val="0099047B"/>
    <w:rsid w:val="00993002"/>
    <w:rsid w:val="00997692"/>
    <w:rsid w:val="009A02A0"/>
    <w:rsid w:val="009A12DF"/>
    <w:rsid w:val="009A2F45"/>
    <w:rsid w:val="009A4811"/>
    <w:rsid w:val="009B2681"/>
    <w:rsid w:val="009C6B9C"/>
    <w:rsid w:val="009D5653"/>
    <w:rsid w:val="009D70ED"/>
    <w:rsid w:val="009D785C"/>
    <w:rsid w:val="009E2E33"/>
    <w:rsid w:val="009E2E74"/>
    <w:rsid w:val="009E62ED"/>
    <w:rsid w:val="009F2AC5"/>
    <w:rsid w:val="009F33CB"/>
    <w:rsid w:val="009F6624"/>
    <w:rsid w:val="00A003B6"/>
    <w:rsid w:val="00A015A2"/>
    <w:rsid w:val="00A16826"/>
    <w:rsid w:val="00A170E4"/>
    <w:rsid w:val="00A2398D"/>
    <w:rsid w:val="00A25A5A"/>
    <w:rsid w:val="00A30266"/>
    <w:rsid w:val="00A3257D"/>
    <w:rsid w:val="00A33B7E"/>
    <w:rsid w:val="00A374C2"/>
    <w:rsid w:val="00A42532"/>
    <w:rsid w:val="00A53923"/>
    <w:rsid w:val="00A54701"/>
    <w:rsid w:val="00A54F29"/>
    <w:rsid w:val="00A55A26"/>
    <w:rsid w:val="00A56E67"/>
    <w:rsid w:val="00A61E41"/>
    <w:rsid w:val="00A655BD"/>
    <w:rsid w:val="00A66290"/>
    <w:rsid w:val="00A67381"/>
    <w:rsid w:val="00A67945"/>
    <w:rsid w:val="00A751DC"/>
    <w:rsid w:val="00A752AB"/>
    <w:rsid w:val="00A81CA9"/>
    <w:rsid w:val="00A83DA3"/>
    <w:rsid w:val="00A8412E"/>
    <w:rsid w:val="00A97905"/>
    <w:rsid w:val="00AA2E22"/>
    <w:rsid w:val="00AA6E9B"/>
    <w:rsid w:val="00AA747B"/>
    <w:rsid w:val="00AB19C9"/>
    <w:rsid w:val="00AB1D81"/>
    <w:rsid w:val="00AB1E34"/>
    <w:rsid w:val="00AB3219"/>
    <w:rsid w:val="00AB6593"/>
    <w:rsid w:val="00AC1064"/>
    <w:rsid w:val="00AC17D2"/>
    <w:rsid w:val="00AC625A"/>
    <w:rsid w:val="00AC7265"/>
    <w:rsid w:val="00AC7E56"/>
    <w:rsid w:val="00AD08B9"/>
    <w:rsid w:val="00AD2B11"/>
    <w:rsid w:val="00AD347C"/>
    <w:rsid w:val="00AE23B6"/>
    <w:rsid w:val="00AE364E"/>
    <w:rsid w:val="00AE602A"/>
    <w:rsid w:val="00AE60C9"/>
    <w:rsid w:val="00AE6BB6"/>
    <w:rsid w:val="00AF1B15"/>
    <w:rsid w:val="00AF25FB"/>
    <w:rsid w:val="00B030A2"/>
    <w:rsid w:val="00B0780A"/>
    <w:rsid w:val="00B119DF"/>
    <w:rsid w:val="00B12222"/>
    <w:rsid w:val="00B1320F"/>
    <w:rsid w:val="00B17086"/>
    <w:rsid w:val="00B177F9"/>
    <w:rsid w:val="00B26D21"/>
    <w:rsid w:val="00B301B7"/>
    <w:rsid w:val="00B33E8A"/>
    <w:rsid w:val="00B34ACA"/>
    <w:rsid w:val="00B36993"/>
    <w:rsid w:val="00B419F2"/>
    <w:rsid w:val="00B458B7"/>
    <w:rsid w:val="00B47EB0"/>
    <w:rsid w:val="00B5505B"/>
    <w:rsid w:val="00B57184"/>
    <w:rsid w:val="00B612A4"/>
    <w:rsid w:val="00B63D57"/>
    <w:rsid w:val="00B72AAF"/>
    <w:rsid w:val="00B854E2"/>
    <w:rsid w:val="00B90B9A"/>
    <w:rsid w:val="00B90E51"/>
    <w:rsid w:val="00B975AD"/>
    <w:rsid w:val="00BA39A7"/>
    <w:rsid w:val="00BA7225"/>
    <w:rsid w:val="00BA7F2D"/>
    <w:rsid w:val="00BB0F4B"/>
    <w:rsid w:val="00BC5254"/>
    <w:rsid w:val="00BC6056"/>
    <w:rsid w:val="00BC7ABE"/>
    <w:rsid w:val="00BD5982"/>
    <w:rsid w:val="00BE1623"/>
    <w:rsid w:val="00BE4CA3"/>
    <w:rsid w:val="00BE7797"/>
    <w:rsid w:val="00C002E1"/>
    <w:rsid w:val="00C02765"/>
    <w:rsid w:val="00C0342F"/>
    <w:rsid w:val="00C0597B"/>
    <w:rsid w:val="00C10789"/>
    <w:rsid w:val="00C14EF3"/>
    <w:rsid w:val="00C16378"/>
    <w:rsid w:val="00C2206C"/>
    <w:rsid w:val="00C2529A"/>
    <w:rsid w:val="00C27BB8"/>
    <w:rsid w:val="00C30D1B"/>
    <w:rsid w:val="00C33720"/>
    <w:rsid w:val="00C41321"/>
    <w:rsid w:val="00C47C11"/>
    <w:rsid w:val="00C538C7"/>
    <w:rsid w:val="00C548F3"/>
    <w:rsid w:val="00C56874"/>
    <w:rsid w:val="00C57C8D"/>
    <w:rsid w:val="00C60AA5"/>
    <w:rsid w:val="00C65E43"/>
    <w:rsid w:val="00C66D10"/>
    <w:rsid w:val="00C70A8B"/>
    <w:rsid w:val="00C71182"/>
    <w:rsid w:val="00C80E7C"/>
    <w:rsid w:val="00C82F06"/>
    <w:rsid w:val="00C83A71"/>
    <w:rsid w:val="00C919C0"/>
    <w:rsid w:val="00C93AB2"/>
    <w:rsid w:val="00CA1460"/>
    <w:rsid w:val="00CB076A"/>
    <w:rsid w:val="00CB0FBF"/>
    <w:rsid w:val="00CB3DE4"/>
    <w:rsid w:val="00CB7257"/>
    <w:rsid w:val="00CC43D1"/>
    <w:rsid w:val="00CD00F5"/>
    <w:rsid w:val="00CD0F37"/>
    <w:rsid w:val="00CD1C0A"/>
    <w:rsid w:val="00CD21CB"/>
    <w:rsid w:val="00CD2E90"/>
    <w:rsid w:val="00CD410B"/>
    <w:rsid w:val="00CD60CC"/>
    <w:rsid w:val="00CE073A"/>
    <w:rsid w:val="00CE1513"/>
    <w:rsid w:val="00CE2A2B"/>
    <w:rsid w:val="00CE40E9"/>
    <w:rsid w:val="00CE467E"/>
    <w:rsid w:val="00CE5C72"/>
    <w:rsid w:val="00CE5DA4"/>
    <w:rsid w:val="00CF0C7D"/>
    <w:rsid w:val="00CF1F4E"/>
    <w:rsid w:val="00CF217B"/>
    <w:rsid w:val="00D0713E"/>
    <w:rsid w:val="00D07A1D"/>
    <w:rsid w:val="00D10FA2"/>
    <w:rsid w:val="00D11A78"/>
    <w:rsid w:val="00D22618"/>
    <w:rsid w:val="00D26541"/>
    <w:rsid w:val="00D300B4"/>
    <w:rsid w:val="00D3683A"/>
    <w:rsid w:val="00D36AC5"/>
    <w:rsid w:val="00D43C82"/>
    <w:rsid w:val="00D44EEA"/>
    <w:rsid w:val="00D50BC0"/>
    <w:rsid w:val="00D7232A"/>
    <w:rsid w:val="00D726F9"/>
    <w:rsid w:val="00D73278"/>
    <w:rsid w:val="00D73310"/>
    <w:rsid w:val="00D746F4"/>
    <w:rsid w:val="00D7628C"/>
    <w:rsid w:val="00D77B47"/>
    <w:rsid w:val="00D8030A"/>
    <w:rsid w:val="00D8091C"/>
    <w:rsid w:val="00D813C0"/>
    <w:rsid w:val="00D8577C"/>
    <w:rsid w:val="00D86377"/>
    <w:rsid w:val="00D87248"/>
    <w:rsid w:val="00D8781C"/>
    <w:rsid w:val="00D90A7A"/>
    <w:rsid w:val="00D9380E"/>
    <w:rsid w:val="00D93FAC"/>
    <w:rsid w:val="00D94FDD"/>
    <w:rsid w:val="00D95A32"/>
    <w:rsid w:val="00D95D70"/>
    <w:rsid w:val="00D96F07"/>
    <w:rsid w:val="00DA1737"/>
    <w:rsid w:val="00DA5774"/>
    <w:rsid w:val="00DB5ABC"/>
    <w:rsid w:val="00DC028B"/>
    <w:rsid w:val="00DC0B38"/>
    <w:rsid w:val="00DC171E"/>
    <w:rsid w:val="00DC1D6A"/>
    <w:rsid w:val="00DC3AC2"/>
    <w:rsid w:val="00DD0AC2"/>
    <w:rsid w:val="00DD19CB"/>
    <w:rsid w:val="00DD56E2"/>
    <w:rsid w:val="00DE28DB"/>
    <w:rsid w:val="00DE3465"/>
    <w:rsid w:val="00DE356C"/>
    <w:rsid w:val="00DE37A0"/>
    <w:rsid w:val="00DF072F"/>
    <w:rsid w:val="00DF1101"/>
    <w:rsid w:val="00DF3106"/>
    <w:rsid w:val="00DF759D"/>
    <w:rsid w:val="00E01BF0"/>
    <w:rsid w:val="00E0303E"/>
    <w:rsid w:val="00E06C39"/>
    <w:rsid w:val="00E12121"/>
    <w:rsid w:val="00E133D0"/>
    <w:rsid w:val="00E15734"/>
    <w:rsid w:val="00E22559"/>
    <w:rsid w:val="00E238F3"/>
    <w:rsid w:val="00E23CAC"/>
    <w:rsid w:val="00E276D9"/>
    <w:rsid w:val="00E31853"/>
    <w:rsid w:val="00E37A98"/>
    <w:rsid w:val="00E43138"/>
    <w:rsid w:val="00E46557"/>
    <w:rsid w:val="00E537F2"/>
    <w:rsid w:val="00E5408E"/>
    <w:rsid w:val="00E55B7F"/>
    <w:rsid w:val="00E56E3B"/>
    <w:rsid w:val="00E601EF"/>
    <w:rsid w:val="00E634AB"/>
    <w:rsid w:val="00E6431C"/>
    <w:rsid w:val="00E65936"/>
    <w:rsid w:val="00E669E0"/>
    <w:rsid w:val="00E67DCC"/>
    <w:rsid w:val="00E72369"/>
    <w:rsid w:val="00E75618"/>
    <w:rsid w:val="00E778FE"/>
    <w:rsid w:val="00E779B6"/>
    <w:rsid w:val="00E77B49"/>
    <w:rsid w:val="00E77EA3"/>
    <w:rsid w:val="00E827A9"/>
    <w:rsid w:val="00E82E80"/>
    <w:rsid w:val="00E845E3"/>
    <w:rsid w:val="00E856B0"/>
    <w:rsid w:val="00E965B8"/>
    <w:rsid w:val="00EA4313"/>
    <w:rsid w:val="00EA520F"/>
    <w:rsid w:val="00EB0E91"/>
    <w:rsid w:val="00EB178F"/>
    <w:rsid w:val="00EB42BC"/>
    <w:rsid w:val="00EB48F9"/>
    <w:rsid w:val="00EB5751"/>
    <w:rsid w:val="00EB699E"/>
    <w:rsid w:val="00EC11A9"/>
    <w:rsid w:val="00EC1CCB"/>
    <w:rsid w:val="00ED0BE8"/>
    <w:rsid w:val="00ED12D4"/>
    <w:rsid w:val="00ED5F72"/>
    <w:rsid w:val="00ED6480"/>
    <w:rsid w:val="00EE4E9A"/>
    <w:rsid w:val="00EE71C7"/>
    <w:rsid w:val="00EE7E42"/>
    <w:rsid w:val="00EF1D73"/>
    <w:rsid w:val="00EF2D62"/>
    <w:rsid w:val="00EF4A1C"/>
    <w:rsid w:val="00EF4A7D"/>
    <w:rsid w:val="00F0049D"/>
    <w:rsid w:val="00F04B4A"/>
    <w:rsid w:val="00F10688"/>
    <w:rsid w:val="00F107EF"/>
    <w:rsid w:val="00F15229"/>
    <w:rsid w:val="00F15296"/>
    <w:rsid w:val="00F358E3"/>
    <w:rsid w:val="00F41806"/>
    <w:rsid w:val="00F525EC"/>
    <w:rsid w:val="00F52D74"/>
    <w:rsid w:val="00F54AE1"/>
    <w:rsid w:val="00F56E71"/>
    <w:rsid w:val="00F575FD"/>
    <w:rsid w:val="00F60C8D"/>
    <w:rsid w:val="00F63518"/>
    <w:rsid w:val="00F63EA5"/>
    <w:rsid w:val="00F661EE"/>
    <w:rsid w:val="00F66324"/>
    <w:rsid w:val="00F67AE3"/>
    <w:rsid w:val="00F72F48"/>
    <w:rsid w:val="00F74B6D"/>
    <w:rsid w:val="00F8205D"/>
    <w:rsid w:val="00F841BE"/>
    <w:rsid w:val="00F941E6"/>
    <w:rsid w:val="00FA2236"/>
    <w:rsid w:val="00FA6E75"/>
    <w:rsid w:val="00FC098D"/>
    <w:rsid w:val="00FC105D"/>
    <w:rsid w:val="00FC2F4E"/>
    <w:rsid w:val="00FC3706"/>
    <w:rsid w:val="00FC6055"/>
    <w:rsid w:val="00FD183B"/>
    <w:rsid w:val="00FD3209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19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E5EEF"/>
    <w:pPr>
      <w:keepNext/>
      <w:jc w:val="right"/>
      <w:outlineLvl w:val="0"/>
    </w:pPr>
    <w:rPr>
      <w:rFonts w:ascii="Arial" w:hAnsi="Arial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2E5EEF"/>
    <w:pPr>
      <w:keepNext/>
      <w:outlineLvl w:val="1"/>
    </w:pPr>
    <w:rPr>
      <w:rFonts w:ascii="Arial" w:hAnsi="Arial"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qFormat/>
    <w:rsid w:val="002E5EEF"/>
    <w:pPr>
      <w:keepNext/>
      <w:jc w:val="center"/>
      <w:outlineLvl w:val="2"/>
    </w:pPr>
    <w:rPr>
      <w:sz w:val="44"/>
      <w:szCs w:val="20"/>
    </w:rPr>
  </w:style>
  <w:style w:type="paragraph" w:styleId="Nagwek4">
    <w:name w:val="heading 4"/>
    <w:basedOn w:val="Normalny"/>
    <w:next w:val="Normalny"/>
    <w:link w:val="Nagwek4Znak"/>
    <w:qFormat/>
    <w:rsid w:val="002E5EEF"/>
    <w:pPr>
      <w:keepNext/>
      <w:spacing w:before="240"/>
      <w:jc w:val="both"/>
      <w:outlineLvl w:val="3"/>
    </w:pPr>
    <w:rPr>
      <w:rFonts w:ascii="Arial" w:hAnsi="Arial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2E5EEF"/>
    <w:pPr>
      <w:spacing w:before="240" w:after="60"/>
      <w:jc w:val="both"/>
      <w:outlineLvl w:val="4"/>
    </w:pPr>
    <w:rPr>
      <w:rFonts w:ascii="Arial" w:hAnsi="Arial"/>
      <w:sz w:val="22"/>
      <w:szCs w:val="20"/>
    </w:rPr>
  </w:style>
  <w:style w:type="paragraph" w:styleId="Nagwek6">
    <w:name w:val="heading 6"/>
    <w:basedOn w:val="Normalny"/>
    <w:next w:val="Normalny"/>
    <w:link w:val="Nagwek6Znak"/>
    <w:qFormat/>
    <w:rsid w:val="002E5EEF"/>
    <w:p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2E5EEF"/>
    <w:p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E5EEF"/>
    <w:pPr>
      <w:keepNext/>
      <w:jc w:val="center"/>
      <w:outlineLvl w:val="7"/>
    </w:pPr>
    <w:rPr>
      <w:b/>
      <w:sz w:val="44"/>
      <w:szCs w:val="20"/>
    </w:rPr>
  </w:style>
  <w:style w:type="paragraph" w:styleId="Nagwek9">
    <w:name w:val="heading 9"/>
    <w:basedOn w:val="Normalny"/>
    <w:next w:val="Normalny"/>
    <w:link w:val="Nagwek9Znak"/>
    <w:qFormat/>
    <w:rsid w:val="002E5EEF"/>
    <w:p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C1407"/>
    <w:rPr>
      <w:rFonts w:ascii="Arial" w:hAnsi="Arial" w:cs="Arial"/>
      <w:b/>
      <w:sz w:val="32"/>
      <w:szCs w:val="32"/>
    </w:rPr>
  </w:style>
  <w:style w:type="character" w:customStyle="1" w:styleId="Nagwek2Znak">
    <w:name w:val="Nagłówek 2 Znak"/>
    <w:link w:val="Nagwek2"/>
    <w:rsid w:val="00A752AB"/>
    <w:rPr>
      <w:rFonts w:ascii="Arial" w:hAnsi="Arial" w:cs="Arial"/>
      <w:bCs/>
      <w:sz w:val="28"/>
      <w:szCs w:val="32"/>
    </w:rPr>
  </w:style>
  <w:style w:type="character" w:customStyle="1" w:styleId="Nagwek3Znak">
    <w:name w:val="Nagłówek 3 Znak"/>
    <w:link w:val="Nagwek3"/>
    <w:rsid w:val="00741D05"/>
    <w:rPr>
      <w:sz w:val="44"/>
    </w:rPr>
  </w:style>
  <w:style w:type="character" w:customStyle="1" w:styleId="Nagwek4Znak">
    <w:name w:val="Nagłówek 4 Znak"/>
    <w:link w:val="Nagwek4"/>
    <w:rsid w:val="00741D05"/>
    <w:rPr>
      <w:rFonts w:ascii="Arial" w:hAnsi="Arial"/>
      <w:b/>
      <w:sz w:val="24"/>
    </w:rPr>
  </w:style>
  <w:style w:type="character" w:customStyle="1" w:styleId="Nagwek5Znak">
    <w:name w:val="Nagłówek 5 Znak"/>
    <w:link w:val="Nagwek5"/>
    <w:rsid w:val="008C1407"/>
    <w:rPr>
      <w:rFonts w:ascii="Arial" w:hAnsi="Arial"/>
      <w:sz w:val="22"/>
    </w:rPr>
  </w:style>
  <w:style w:type="character" w:customStyle="1" w:styleId="Nagwek6Znak">
    <w:name w:val="Nagłówek 6 Znak"/>
    <w:link w:val="Nagwek6"/>
    <w:rsid w:val="008C1407"/>
    <w:rPr>
      <w:rFonts w:ascii="Arial" w:hAnsi="Arial"/>
      <w:i/>
      <w:sz w:val="22"/>
    </w:rPr>
  </w:style>
  <w:style w:type="character" w:customStyle="1" w:styleId="Nagwek7Znak">
    <w:name w:val="Nagłówek 7 Znak"/>
    <w:link w:val="Nagwek7"/>
    <w:rsid w:val="002F5E55"/>
    <w:rPr>
      <w:rFonts w:ascii="Arial" w:hAnsi="Arial"/>
    </w:rPr>
  </w:style>
  <w:style w:type="character" w:customStyle="1" w:styleId="Nagwek8Znak">
    <w:name w:val="Nagłówek 8 Znak"/>
    <w:link w:val="Nagwek8"/>
    <w:rsid w:val="008C1407"/>
    <w:rPr>
      <w:b/>
      <w:sz w:val="44"/>
    </w:rPr>
  </w:style>
  <w:style w:type="character" w:customStyle="1" w:styleId="Nagwek9Znak">
    <w:name w:val="Nagłówek 9 Znak"/>
    <w:link w:val="Nagwek9"/>
    <w:rsid w:val="008C1407"/>
    <w:rPr>
      <w:rFonts w:ascii="Arial" w:hAnsi="Arial"/>
      <w:b/>
      <w:i/>
      <w:sz w:val="18"/>
    </w:rPr>
  </w:style>
  <w:style w:type="paragraph" w:styleId="Nagwek">
    <w:name w:val="header"/>
    <w:basedOn w:val="Normalny"/>
    <w:link w:val="NagwekZnak"/>
    <w:uiPriority w:val="99"/>
    <w:rsid w:val="002E5E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66290"/>
    <w:rPr>
      <w:sz w:val="24"/>
      <w:szCs w:val="24"/>
    </w:rPr>
  </w:style>
  <w:style w:type="paragraph" w:styleId="Stopka">
    <w:name w:val="footer"/>
    <w:basedOn w:val="Normalny"/>
    <w:link w:val="StopkaZnak"/>
    <w:rsid w:val="002E5E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8C1407"/>
    <w:rPr>
      <w:sz w:val="24"/>
      <w:szCs w:val="24"/>
    </w:rPr>
  </w:style>
  <w:style w:type="paragraph" w:styleId="Tytu">
    <w:name w:val="Title"/>
    <w:basedOn w:val="Normalny"/>
    <w:link w:val="TytuZnak"/>
    <w:qFormat/>
    <w:rsid w:val="002E5EEF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8C1407"/>
    <w:rPr>
      <w:b/>
      <w:sz w:val="28"/>
    </w:rPr>
  </w:style>
  <w:style w:type="paragraph" w:customStyle="1" w:styleId="Standard">
    <w:name w:val="Standard"/>
    <w:rsid w:val="002E5EEF"/>
    <w:pPr>
      <w:autoSpaceDE w:val="0"/>
      <w:autoSpaceDN w:val="0"/>
      <w:adjustRightInd w:val="0"/>
    </w:pPr>
    <w:rPr>
      <w:szCs w:val="24"/>
    </w:rPr>
  </w:style>
  <w:style w:type="paragraph" w:styleId="Tekstpodstawowy">
    <w:name w:val="Body Text"/>
    <w:aliases w:val=" Znak,HTML - wstępnie sformatowany Znak,HTML - wstępnie sformatowany1 Znak,Tekst podstawowy1 Znak,HTML - wstępnie sformatowany21 Znak,Tekst podstawowy Znak1 Znak,HTML - wstępnie sformatowany Znak Znak1 Znak,Znak"/>
    <w:basedOn w:val="Normalny"/>
    <w:rsid w:val="002E5EEF"/>
    <w:rPr>
      <w:rFonts w:ascii="Arial" w:hAnsi="Arial" w:cs="Arial"/>
      <w:sz w:val="28"/>
    </w:rPr>
  </w:style>
  <w:style w:type="paragraph" w:customStyle="1" w:styleId="Warstwy">
    <w:name w:val="Warstwy"/>
    <w:basedOn w:val="Normalny"/>
    <w:rsid w:val="002E5EEF"/>
    <w:pPr>
      <w:tabs>
        <w:tab w:val="num" w:pos="425"/>
        <w:tab w:val="right" w:pos="7938"/>
      </w:tabs>
      <w:ind w:left="425" w:hanging="425"/>
    </w:pPr>
    <w:rPr>
      <w:rFonts w:ascii="Arial" w:hAnsi="Arial"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2E5EEF"/>
    <w:pPr>
      <w:tabs>
        <w:tab w:val="right" w:pos="6804"/>
      </w:tabs>
      <w:spacing w:before="120"/>
      <w:ind w:left="1134"/>
      <w:jc w:val="both"/>
    </w:pPr>
    <w:rPr>
      <w:rFonts w:ascii="Arial" w:hAnsi="Arial"/>
      <w:noProof/>
      <w:sz w:val="22"/>
      <w:szCs w:val="20"/>
    </w:rPr>
  </w:style>
  <w:style w:type="paragraph" w:customStyle="1" w:styleId="strTytuowa1">
    <w:name w:val="strTytułowa1"/>
    <w:basedOn w:val="Normalny"/>
    <w:rsid w:val="002E5EEF"/>
    <w:pPr>
      <w:tabs>
        <w:tab w:val="left" w:pos="2835"/>
      </w:tabs>
      <w:spacing w:before="240" w:after="240"/>
      <w:ind w:left="2835" w:hanging="2835"/>
    </w:pPr>
    <w:rPr>
      <w:rFonts w:ascii="Arial" w:hAnsi="Arial"/>
      <w:szCs w:val="20"/>
    </w:rPr>
  </w:style>
  <w:style w:type="paragraph" w:styleId="Spistreci1">
    <w:name w:val="toc 1"/>
    <w:basedOn w:val="Normalny"/>
    <w:autoRedefine/>
    <w:semiHidden/>
    <w:rsid w:val="00336489"/>
    <w:pPr>
      <w:tabs>
        <w:tab w:val="right" w:pos="7200"/>
      </w:tabs>
      <w:spacing w:before="120"/>
      <w:ind w:left="720"/>
      <w:jc w:val="both"/>
    </w:pPr>
    <w:rPr>
      <w:rFonts w:ascii="Arial" w:hAnsi="Arial" w:cs="Arial"/>
      <w:noProof/>
      <w:color w:val="000000"/>
      <w:szCs w:val="20"/>
    </w:rPr>
  </w:style>
  <w:style w:type="paragraph" w:customStyle="1" w:styleId="Warstwa-nagwek">
    <w:name w:val="Warstwa-nagłówek"/>
    <w:basedOn w:val="Normalny"/>
    <w:next w:val="Warstwy"/>
    <w:rsid w:val="002E5EEF"/>
    <w:pPr>
      <w:keepNext/>
      <w:tabs>
        <w:tab w:val="left" w:pos="425"/>
      </w:tabs>
      <w:spacing w:before="120"/>
      <w:ind w:left="425" w:hanging="425"/>
      <w:jc w:val="both"/>
    </w:pPr>
    <w:rPr>
      <w:rFonts w:ascii="Arial" w:hAnsi="Arial"/>
      <w:b/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2E5EEF"/>
    <w:pPr>
      <w:spacing w:before="120" w:line="360" w:lineRule="auto"/>
      <w:ind w:left="630"/>
      <w:jc w:val="both"/>
    </w:pPr>
    <w:rPr>
      <w:rFonts w:ascii="Arial" w:hAnsi="Arial"/>
      <w:sz w:val="20"/>
      <w:szCs w:val="20"/>
    </w:rPr>
  </w:style>
  <w:style w:type="character" w:customStyle="1" w:styleId="Tekstpodstawowywcity3Znak">
    <w:name w:val="Tekst podstawowy wcięty 3 Znak"/>
    <w:link w:val="Tekstpodstawowywcity3"/>
    <w:rsid w:val="008C1407"/>
    <w:rPr>
      <w:rFonts w:ascii="Arial" w:hAnsi="Arial" w:cs="Arial"/>
    </w:rPr>
  </w:style>
  <w:style w:type="paragraph" w:styleId="Tekstpodstawowywcity">
    <w:name w:val="Body Text Indent"/>
    <w:basedOn w:val="Normalny"/>
    <w:link w:val="TekstpodstawowywcityZnak"/>
    <w:rsid w:val="002E5EEF"/>
    <w:pPr>
      <w:spacing w:before="240"/>
      <w:ind w:left="2832" w:hanging="2832"/>
    </w:pPr>
    <w:rPr>
      <w:rFonts w:ascii="Arial" w:hAnsi="Arial"/>
      <w:b/>
      <w:sz w:val="28"/>
      <w:szCs w:val="20"/>
      <w:u w:val="single"/>
    </w:rPr>
  </w:style>
  <w:style w:type="character" w:customStyle="1" w:styleId="TekstpodstawowywcityZnak">
    <w:name w:val="Tekst podstawowy wcięty Znak"/>
    <w:link w:val="Tekstpodstawowywcity"/>
    <w:rsid w:val="00840F97"/>
    <w:rPr>
      <w:rFonts w:ascii="Arial" w:hAnsi="Arial"/>
      <w:b/>
      <w:sz w:val="28"/>
      <w:u w:val="single"/>
    </w:rPr>
  </w:style>
  <w:style w:type="paragraph" w:customStyle="1" w:styleId="Standardowy2">
    <w:name w:val="Standardowy2"/>
    <w:basedOn w:val="Normalny"/>
    <w:rsid w:val="002E5EEF"/>
    <w:pPr>
      <w:spacing w:before="240"/>
      <w:jc w:val="both"/>
    </w:pPr>
    <w:rPr>
      <w:rFonts w:ascii="Arial" w:hAnsi="Arial"/>
      <w:b/>
      <w:sz w:val="20"/>
      <w:szCs w:val="20"/>
    </w:rPr>
  </w:style>
  <w:style w:type="paragraph" w:customStyle="1" w:styleId="Bullet">
    <w:name w:val="Bullet"/>
    <w:rsid w:val="002E5EEF"/>
    <w:pPr>
      <w:ind w:left="288"/>
    </w:pPr>
    <w:rPr>
      <w:rFonts w:ascii="TimesNewRomanPS" w:hAnsi="TimesNewRomanPS"/>
      <w:color w:val="000000"/>
      <w:sz w:val="24"/>
      <w:lang w:val="cs-CZ" w:eastAsia="en-US"/>
    </w:rPr>
  </w:style>
  <w:style w:type="paragraph" w:styleId="Tekstpodstawowywcity2">
    <w:name w:val="Body Text Indent 2"/>
    <w:basedOn w:val="Normalny"/>
    <w:link w:val="Tekstpodstawowywcity2Znak"/>
    <w:rsid w:val="002E5EEF"/>
    <w:pPr>
      <w:spacing w:before="120"/>
      <w:ind w:left="4536"/>
    </w:pPr>
    <w:rPr>
      <w:rFonts w:ascii="Arial" w:hAnsi="Arial"/>
      <w:sz w:val="16"/>
      <w:szCs w:val="20"/>
    </w:rPr>
  </w:style>
  <w:style w:type="character" w:customStyle="1" w:styleId="Tekstpodstawowywcity2Znak">
    <w:name w:val="Tekst podstawowy wcięty 2 Znak"/>
    <w:link w:val="Tekstpodstawowywcity2"/>
    <w:rsid w:val="001F3729"/>
    <w:rPr>
      <w:rFonts w:ascii="Arial" w:hAnsi="Arial"/>
      <w:sz w:val="16"/>
    </w:rPr>
  </w:style>
  <w:style w:type="character" w:styleId="Numerstrony">
    <w:name w:val="page number"/>
    <w:basedOn w:val="Domylnaczcionkaakapitu"/>
    <w:rsid w:val="002E5EEF"/>
  </w:style>
  <w:style w:type="paragraph" w:styleId="Tekstpodstawowy2">
    <w:name w:val="Body Text 2"/>
    <w:basedOn w:val="Normalny"/>
    <w:link w:val="Tekstpodstawowy2Znak"/>
    <w:rsid w:val="002E5EEF"/>
    <w:pPr>
      <w:tabs>
        <w:tab w:val="left" w:pos="0"/>
      </w:tabs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rsid w:val="002F5E55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79708F"/>
    <w:pPr>
      <w:spacing w:before="100" w:beforeAutospacing="1" w:after="119"/>
    </w:pPr>
  </w:style>
  <w:style w:type="paragraph" w:styleId="Lista">
    <w:name w:val="List"/>
    <w:basedOn w:val="Normalny"/>
    <w:rsid w:val="009D5653"/>
    <w:pPr>
      <w:tabs>
        <w:tab w:val="num" w:pos="360"/>
      </w:tabs>
      <w:ind w:left="360" w:hanging="360"/>
    </w:pPr>
    <w:rPr>
      <w:rFonts w:ascii="Arial" w:hAnsi="Arial"/>
      <w:sz w:val="20"/>
      <w:szCs w:val="20"/>
    </w:rPr>
  </w:style>
  <w:style w:type="paragraph" w:styleId="HTML-wstpniesformatowany">
    <w:name w:val="HTML Preformatted"/>
    <w:aliases w:val="Tekst podstawowy Znak,HTML - wstępnie sformatowany Znak Znak,HTML - wstępnie sformatowany1 Znak Znak,Tekst podstawowy1 Znak Znak,HTML - wstępnie sformatowany21 Znak Znak,Tekst podstawowy Znak1 Znak Znak"/>
    <w:basedOn w:val="Normalny"/>
    <w:semiHidden/>
    <w:unhideWhenUsed/>
    <w:rsid w:val="008135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1">
    <w:name w:val="HTML - wstępnie sformatowany Znak1"/>
    <w:aliases w:val="HTML - wstępnie sformatowany Znak Znak Znak1,HTML - wstępnie sformatowany1 Znak Znak Znak1,Tekst podstawowy1 Znak Znak Znak1,HTML - wstępnie sformatowany21 Znak Znak Znak1,Tekst podstawowy Znak1 Znak Znak Znak1"/>
    <w:semiHidden/>
    <w:rsid w:val="00813545"/>
    <w:rPr>
      <w:rFonts w:ascii="Courier New" w:hAnsi="Courier New" w:cs="Courier New"/>
    </w:rPr>
  </w:style>
  <w:style w:type="character" w:styleId="Pogrubienie">
    <w:name w:val="Strong"/>
    <w:qFormat/>
    <w:rsid w:val="00813545"/>
    <w:rPr>
      <w:b/>
      <w:bCs/>
    </w:rPr>
  </w:style>
  <w:style w:type="paragraph" w:customStyle="1" w:styleId="WW-Tekstpodstawowywcity2">
    <w:name w:val="WW-Tekst podstawowy wcięty 2"/>
    <w:basedOn w:val="Normalny"/>
    <w:rsid w:val="00813545"/>
    <w:pPr>
      <w:widowControl w:val="0"/>
      <w:suppressAutoHyphens/>
      <w:ind w:left="708" w:firstLine="1"/>
    </w:pPr>
    <w:rPr>
      <w:rFonts w:ascii="Thorndale" w:eastAsia="HG Mincho Light J" w:hAnsi="Thorndale"/>
      <w:color w:val="000000"/>
      <w:szCs w:val="20"/>
    </w:rPr>
  </w:style>
  <w:style w:type="paragraph" w:styleId="Tekstpodstawowy3">
    <w:name w:val="Body Text 3"/>
    <w:basedOn w:val="Normalny"/>
    <w:link w:val="Tekstpodstawowy3Znak"/>
    <w:rsid w:val="0081354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13545"/>
    <w:rPr>
      <w:sz w:val="16"/>
      <w:szCs w:val="16"/>
    </w:rPr>
  </w:style>
  <w:style w:type="paragraph" w:customStyle="1" w:styleId="LM">
    <w:name w:val="LM"/>
    <w:basedOn w:val="Normalny"/>
    <w:rsid w:val="00813545"/>
    <w:pPr>
      <w:ind w:left="454"/>
      <w:jc w:val="both"/>
    </w:pPr>
    <w:rPr>
      <w:sz w:val="28"/>
      <w:szCs w:val="20"/>
    </w:rPr>
  </w:style>
  <w:style w:type="character" w:customStyle="1" w:styleId="TekstprzypisudolnegoZnak">
    <w:name w:val="Tekst przypisu dolnego Znak"/>
    <w:aliases w:val="Tekst przypisu dolnego1 Znak, Znak Znak1 Znak,Znak Znak1 Znak"/>
    <w:link w:val="Tekstprzypisudolnego"/>
    <w:rsid w:val="00813545"/>
    <w:rPr>
      <w:b/>
      <w:sz w:val="24"/>
    </w:rPr>
  </w:style>
  <w:style w:type="paragraph" w:styleId="Tekstprzypisudolnego">
    <w:name w:val="footnote text"/>
    <w:aliases w:val="Tekst przypisu dolnego1, Znak Znak1,Znak Znak1"/>
    <w:basedOn w:val="Normalny"/>
    <w:link w:val="TekstprzypisudolnegoZnak"/>
    <w:unhideWhenUsed/>
    <w:rsid w:val="00813545"/>
    <w:rPr>
      <w:b/>
      <w:szCs w:val="20"/>
    </w:rPr>
  </w:style>
  <w:style w:type="paragraph" w:styleId="Spistreci3">
    <w:name w:val="toc 3"/>
    <w:basedOn w:val="Normalny"/>
    <w:next w:val="Normalny"/>
    <w:autoRedefine/>
    <w:semiHidden/>
    <w:rsid w:val="00813545"/>
    <w:pPr>
      <w:tabs>
        <w:tab w:val="left" w:pos="960"/>
        <w:tab w:val="left" w:pos="1200"/>
        <w:tab w:val="right" w:leader="dot" w:pos="8493"/>
      </w:tabs>
      <w:spacing w:line="360" w:lineRule="auto"/>
    </w:pPr>
    <w:rPr>
      <w:rFonts w:ascii="Arial" w:hAnsi="Arial" w:cs="Arial"/>
      <w:noProof/>
    </w:rPr>
  </w:style>
  <w:style w:type="character" w:styleId="Hipercze">
    <w:name w:val="Hyperlink"/>
    <w:rsid w:val="00813545"/>
    <w:rPr>
      <w:color w:val="0000FF"/>
      <w:u w:val="single"/>
    </w:rPr>
  </w:style>
  <w:style w:type="table" w:styleId="Tabela-Siatka">
    <w:name w:val="Table Grid"/>
    <w:basedOn w:val="Standardowy"/>
    <w:rsid w:val="00813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autoRedefine/>
    <w:rsid w:val="00813545"/>
    <w:pPr>
      <w:tabs>
        <w:tab w:val="left" w:pos="0"/>
        <w:tab w:val="num" w:pos="1080"/>
      </w:tabs>
      <w:spacing w:line="360" w:lineRule="auto"/>
      <w:ind w:left="1080" w:hanging="360"/>
      <w:jc w:val="both"/>
    </w:pPr>
    <w:rPr>
      <w:color w:val="000000"/>
    </w:rPr>
  </w:style>
  <w:style w:type="paragraph" w:customStyle="1" w:styleId="Normalnywcity">
    <w:name w:val="Normalny wcięty"/>
    <w:basedOn w:val="Normalny"/>
    <w:rsid w:val="00813545"/>
    <w:pPr>
      <w:spacing w:before="120" w:line="300" w:lineRule="auto"/>
      <w:ind w:left="567"/>
    </w:pPr>
    <w:rPr>
      <w:rFonts w:ascii="Arial" w:hAnsi="Arial"/>
      <w:sz w:val="20"/>
      <w:szCs w:val="20"/>
    </w:rPr>
  </w:style>
  <w:style w:type="paragraph" w:customStyle="1" w:styleId="Tekstpodstawowywcity31">
    <w:name w:val="Tekst podstawowy wcięty 31"/>
    <w:basedOn w:val="Normalny"/>
    <w:rsid w:val="00813545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813545"/>
    <w:pPr>
      <w:suppressAutoHyphens/>
      <w:spacing w:after="120" w:line="480" w:lineRule="auto"/>
      <w:ind w:left="283"/>
    </w:pPr>
    <w:rPr>
      <w:lang w:eastAsia="ar-SA"/>
    </w:rPr>
  </w:style>
  <w:style w:type="paragraph" w:styleId="Tekstdymka">
    <w:name w:val="Balloon Text"/>
    <w:basedOn w:val="Normalny"/>
    <w:link w:val="TekstdymkaZnak"/>
    <w:semiHidden/>
    <w:rsid w:val="0081354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813545"/>
    <w:rPr>
      <w:rFonts w:ascii="Tahoma" w:hAnsi="Tahoma" w:cs="Tahoma"/>
      <w:sz w:val="16"/>
      <w:szCs w:val="16"/>
    </w:rPr>
  </w:style>
  <w:style w:type="character" w:customStyle="1" w:styleId="WW-Absatz-Standardschriftart11111111111111111">
    <w:name w:val="WW-Absatz-Standardschriftart11111111111111111"/>
    <w:rsid w:val="00813545"/>
  </w:style>
  <w:style w:type="character" w:customStyle="1" w:styleId="TekstprzypisudolnegoZnak1">
    <w:name w:val="Tekst przypisu dolnego Znak1"/>
    <w:aliases w:val="Tekst przypisu dolnego1 Znak1,Znak Znak1 Znak1"/>
    <w:basedOn w:val="Domylnaczcionkaakapitu"/>
    <w:uiPriority w:val="99"/>
    <w:semiHidden/>
    <w:rsid w:val="00813545"/>
  </w:style>
  <w:style w:type="character" w:styleId="Odwoanieprzypisudolnego">
    <w:name w:val="footnote reference"/>
    <w:unhideWhenUsed/>
    <w:rsid w:val="00813545"/>
    <w:rPr>
      <w:vertAlign w:val="superscript"/>
    </w:rPr>
  </w:style>
  <w:style w:type="paragraph" w:customStyle="1" w:styleId="Listapunktowana1">
    <w:name w:val="Lista punktowana1"/>
    <w:basedOn w:val="Normalny"/>
    <w:rsid w:val="00813545"/>
    <w:pPr>
      <w:tabs>
        <w:tab w:val="num" w:pos="0"/>
        <w:tab w:val="left" w:pos="3600"/>
      </w:tabs>
      <w:suppressAutoHyphens/>
      <w:ind w:right="-2"/>
      <w:jc w:val="center"/>
    </w:pPr>
    <w:rPr>
      <w:rFonts w:ascii="Arial" w:hAnsi="Arial"/>
      <w:color w:val="000000"/>
      <w:sz w:val="22"/>
      <w:lang w:eastAsia="ar-SA"/>
    </w:rPr>
  </w:style>
  <w:style w:type="paragraph" w:customStyle="1" w:styleId="wypunktowanie">
    <w:name w:val="wypunktowanie"/>
    <w:basedOn w:val="Normalny"/>
    <w:rsid w:val="00813545"/>
    <w:pPr>
      <w:tabs>
        <w:tab w:val="num" w:pos="1080"/>
      </w:tabs>
      <w:suppressAutoHyphens/>
      <w:autoSpaceDE w:val="0"/>
      <w:ind w:left="1080" w:hanging="360"/>
      <w:jc w:val="both"/>
    </w:pPr>
    <w:rPr>
      <w:rFonts w:ascii="Arial" w:hAnsi="Arial"/>
      <w:sz w:val="22"/>
      <w:lang w:eastAsia="ar-SA"/>
    </w:rPr>
  </w:style>
  <w:style w:type="paragraph" w:customStyle="1" w:styleId="Standardowy1">
    <w:name w:val="Standardowy1"/>
    <w:basedOn w:val="Normalny"/>
    <w:rsid w:val="00813545"/>
    <w:pPr>
      <w:suppressAutoHyphens/>
      <w:spacing w:line="360" w:lineRule="auto"/>
    </w:pPr>
    <w:rPr>
      <w:rFonts w:ascii="Arial" w:hAnsi="Arial"/>
      <w:lang w:eastAsia="ar-SA"/>
    </w:rPr>
  </w:style>
  <w:style w:type="paragraph" w:customStyle="1" w:styleId="wiosna">
    <w:name w:val="wiosna"/>
    <w:rsid w:val="00813545"/>
    <w:pPr>
      <w:spacing w:line="360" w:lineRule="auto"/>
    </w:pPr>
    <w:rPr>
      <w:color w:val="000000"/>
      <w:sz w:val="24"/>
    </w:rPr>
  </w:style>
  <w:style w:type="paragraph" w:customStyle="1" w:styleId="Mylnik">
    <w:name w:val="Myślnik"/>
    <w:basedOn w:val="Normalny"/>
    <w:rsid w:val="00813545"/>
    <w:pPr>
      <w:spacing w:line="360" w:lineRule="auto"/>
      <w:ind w:left="-1278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TableText">
    <w:name w:val="Table Text"/>
    <w:basedOn w:val="Normalny"/>
    <w:rsid w:val="00813545"/>
    <w:pPr>
      <w:spacing w:line="240" w:lineRule="atLeast"/>
    </w:pPr>
    <w:rPr>
      <w:szCs w:val="20"/>
    </w:rPr>
  </w:style>
  <w:style w:type="paragraph" w:customStyle="1" w:styleId="WW-Tekstpodstawowywcity3">
    <w:name w:val="WW-Tekst podstawowy wci?ty 3"/>
    <w:basedOn w:val="Normalny"/>
    <w:rsid w:val="00813545"/>
    <w:pPr>
      <w:suppressAutoHyphens/>
      <w:overflowPunct w:val="0"/>
      <w:autoSpaceDE w:val="0"/>
      <w:autoSpaceDN w:val="0"/>
      <w:adjustRightInd w:val="0"/>
      <w:ind w:left="709" w:firstLine="1"/>
      <w:textAlignment w:val="baseline"/>
    </w:pPr>
    <w:rPr>
      <w:rFonts w:ascii="Arial" w:hAnsi="Arial"/>
      <w:sz w:val="22"/>
      <w:szCs w:val="20"/>
      <w:lang w:eastAsia="de-DE"/>
    </w:rPr>
  </w:style>
  <w:style w:type="paragraph" w:customStyle="1" w:styleId="StandardowyArial">
    <w:name w:val="Standardowy + Arial"/>
    <w:aliases w:val="Wyjustowany"/>
    <w:basedOn w:val="Normalny"/>
    <w:rsid w:val="00813545"/>
    <w:pPr>
      <w:tabs>
        <w:tab w:val="left" w:pos="0"/>
      </w:tabs>
      <w:overflowPunct w:val="0"/>
      <w:autoSpaceDE w:val="0"/>
      <w:autoSpaceDN w:val="0"/>
      <w:adjustRightInd w:val="0"/>
      <w:ind w:left="283" w:hanging="283"/>
      <w:jc w:val="both"/>
      <w:textAlignment w:val="baseline"/>
    </w:pPr>
    <w:rPr>
      <w:rFonts w:ascii="Arial" w:hAnsi="Arial"/>
      <w:szCs w:val="20"/>
      <w:lang w:eastAsia="de-DE"/>
    </w:rPr>
  </w:style>
  <w:style w:type="paragraph" w:customStyle="1" w:styleId="p0">
    <w:name w:val="p0"/>
    <w:basedOn w:val="Normalny"/>
    <w:rsid w:val="005A5888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qFormat/>
    <w:rsid w:val="005A588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ORMALPODSTZnak">
    <w:name w:val="NORMAL_PODST Znak"/>
    <w:link w:val="NORMALPODST"/>
    <w:locked/>
    <w:rsid w:val="00DA1737"/>
    <w:rPr>
      <w:rFonts w:ascii="Arial" w:eastAsia="Arial" w:hAnsi="Arial" w:cs="Arial"/>
      <w:kern w:val="2"/>
    </w:rPr>
  </w:style>
  <w:style w:type="paragraph" w:customStyle="1" w:styleId="NORMALPODST">
    <w:name w:val="NORMAL_PODST"/>
    <w:basedOn w:val="Normalny"/>
    <w:link w:val="NORMALPODSTZnak"/>
    <w:qFormat/>
    <w:rsid w:val="00DA1737"/>
    <w:pPr>
      <w:spacing w:before="60" w:after="40"/>
      <w:ind w:left="426"/>
    </w:pPr>
    <w:rPr>
      <w:rFonts w:ascii="Arial" w:eastAsia="Arial" w:hAnsi="Arial"/>
      <w:kern w:val="2"/>
      <w:sz w:val="20"/>
      <w:szCs w:val="20"/>
    </w:rPr>
  </w:style>
  <w:style w:type="paragraph" w:styleId="Akapitzlist">
    <w:name w:val="List Paragraph"/>
    <w:basedOn w:val="Normalny"/>
    <w:qFormat/>
    <w:rsid w:val="00C33720"/>
    <w:pPr>
      <w:ind w:left="720"/>
      <w:contextualSpacing/>
    </w:pPr>
  </w:style>
  <w:style w:type="paragraph" w:styleId="Listapunktowana">
    <w:name w:val="List Bullet"/>
    <w:basedOn w:val="Normalny"/>
    <w:rsid w:val="00EB699E"/>
    <w:pPr>
      <w:numPr>
        <w:numId w:val="3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ppia.pro" TargetMode="External"/><Relationship Id="rId1" Type="http://schemas.openxmlformats.org/officeDocument/2006/relationships/hyperlink" Target="mailto:biuro@appia.pr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73102-FEF5-4584-94E1-B4717B1E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WIELOFUNKCYJNA SALA GIMNASTYCZNA PRZY SZKOLE PODSTAWOWEJ</vt:lpstr>
    </vt:vector>
  </TitlesOfParts>
  <Company>Irena Bobulska-Pacek</Company>
  <LinksUpToDate>false</LinksUpToDate>
  <CharactersWithSpaces>537</CharactersWithSpaces>
  <SharedDoc>false</SharedDoc>
  <HLinks>
    <vt:vector size="12" baseType="variant">
      <vt:variant>
        <vt:i4>4456469</vt:i4>
      </vt:variant>
      <vt:variant>
        <vt:i4>3</vt:i4>
      </vt:variant>
      <vt:variant>
        <vt:i4>0</vt:i4>
      </vt:variant>
      <vt:variant>
        <vt:i4>5</vt:i4>
      </vt:variant>
      <vt:variant>
        <vt:lpwstr>http://www.appia.pro/</vt:lpwstr>
      </vt:variant>
      <vt:variant>
        <vt:lpwstr/>
      </vt:variant>
      <vt:variant>
        <vt:i4>7667796</vt:i4>
      </vt:variant>
      <vt:variant>
        <vt:i4>0</vt:i4>
      </vt:variant>
      <vt:variant>
        <vt:i4>0</vt:i4>
      </vt:variant>
      <vt:variant>
        <vt:i4>5</vt:i4>
      </vt:variant>
      <vt:variant>
        <vt:lpwstr>mailto:biuro@appia.pro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WIELOFUNKCYJNA SALA GIMNASTYCZNA PRZY SZKOLE PODSTAWOWEJ</dc:title>
  <dc:creator>KUBA</dc:creator>
  <cp:lastModifiedBy>biuro@appia.pro</cp:lastModifiedBy>
  <cp:revision>15</cp:revision>
  <cp:lastPrinted>2020-08-03T16:11:00Z</cp:lastPrinted>
  <dcterms:created xsi:type="dcterms:W3CDTF">2019-07-18T12:05:00Z</dcterms:created>
  <dcterms:modified xsi:type="dcterms:W3CDTF">2020-08-03T16:16:00Z</dcterms:modified>
</cp:coreProperties>
</file>