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1DF52DC" w14:textId="77777777" w:rsidR="009C02F4" w:rsidRDefault="009C02F4">
      <w:pPr>
        <w:rPr>
          <w:rFonts w:ascii="Arial" w:hAnsi="Arial" w:cs="Arial"/>
          <w:sz w:val="19"/>
          <w:lang w:eastAsia="pl-PL"/>
        </w:rPr>
      </w:pPr>
    </w:p>
    <w:p w14:paraId="0F7A79E6" w14:textId="77777777" w:rsidR="009C02F4" w:rsidRDefault="009C02F4">
      <w:pPr>
        <w:pStyle w:val="Nagwek1"/>
        <w:rPr>
          <w:sz w:val="19"/>
        </w:rPr>
      </w:pPr>
    </w:p>
    <w:p w14:paraId="68A313F7" w14:textId="77777777" w:rsidR="009C02F4" w:rsidRDefault="00813C9B">
      <w:pPr>
        <w:pStyle w:val="Nagwek1"/>
        <w:jc w:val="both"/>
      </w:pPr>
      <w:r>
        <w:rPr>
          <w:sz w:val="19"/>
        </w:rPr>
        <w:t>PROTOKÓ</w:t>
      </w:r>
      <w:r w:rsidR="009C02F4">
        <w:rPr>
          <w:sz w:val="19"/>
        </w:rPr>
        <w:t>Ł POSTĘPOWANIA W TRYBIE PODSTAWOWYM</w:t>
      </w:r>
    </w:p>
    <w:p w14:paraId="5341D966" w14:textId="77777777" w:rsidR="009C02F4" w:rsidRDefault="009C02F4">
      <w:pPr>
        <w:jc w:val="both"/>
        <w:rPr>
          <w:rFonts w:ascii="Arial" w:hAnsi="Arial" w:cs="Arial"/>
          <w:b/>
          <w:sz w:val="19"/>
        </w:rPr>
      </w:pPr>
    </w:p>
    <w:p w14:paraId="203E02C3" w14:textId="77777777" w:rsidR="009C02F4" w:rsidRDefault="009C02F4">
      <w:pPr>
        <w:spacing w:line="360" w:lineRule="auto"/>
        <w:jc w:val="both"/>
      </w:pPr>
      <w:r>
        <w:rPr>
          <w:rFonts w:ascii="Arial" w:hAnsi="Arial" w:cs="Arial"/>
          <w:b/>
          <w:sz w:val="19"/>
        </w:rPr>
        <w:t>Protokół dotyczy:</w:t>
      </w:r>
    </w:p>
    <w:p w14:paraId="05FCAB1D" w14:textId="77777777" w:rsidR="009C02F4" w:rsidRDefault="008E4805" w:rsidP="003A4FD7">
      <w:pPr>
        <w:tabs>
          <w:tab w:val="left" w:pos="426"/>
        </w:tabs>
        <w:jc w:val="both"/>
      </w:pPr>
      <w:r>
        <w:rPr>
          <w:rFonts w:ascii="Arial" w:hAnsi="Arial" w:cs="Arial"/>
          <w:b/>
          <w:sz w:val="19"/>
        </w:rPr>
        <w:fldChar w:fldCharType="begin">
          <w:ffData>
            <w:name w:val="Wybór2"/>
            <w:enabled/>
            <w:calcOnExit w:val="0"/>
            <w:checkBox>
              <w:sizeAuto/>
              <w:default w:val="1"/>
            </w:checkBox>
          </w:ffData>
        </w:fldChar>
      </w:r>
      <w:bookmarkStart w:id="0" w:name="Wybór2"/>
      <w:r w:rsidR="003A4FD7">
        <w:rPr>
          <w:rFonts w:ascii="Arial" w:hAnsi="Arial" w:cs="Arial"/>
          <w:b/>
          <w:sz w:val="19"/>
        </w:rPr>
        <w:instrText xml:space="preserve"> FORMCHECKBOX </w:instrText>
      </w:r>
      <w:r w:rsidR="00D96CA9">
        <w:rPr>
          <w:rFonts w:ascii="Arial" w:hAnsi="Arial" w:cs="Arial"/>
          <w:b/>
          <w:sz w:val="19"/>
        </w:rPr>
      </w:r>
      <w:r w:rsidR="00D96CA9">
        <w:rPr>
          <w:rFonts w:ascii="Arial" w:hAnsi="Arial" w:cs="Arial"/>
          <w:b/>
          <w:sz w:val="19"/>
        </w:rPr>
        <w:fldChar w:fldCharType="separate"/>
      </w:r>
      <w:r>
        <w:rPr>
          <w:rFonts w:ascii="Arial" w:hAnsi="Arial" w:cs="Arial"/>
          <w:b/>
          <w:sz w:val="19"/>
        </w:rPr>
        <w:fldChar w:fldCharType="end"/>
      </w:r>
      <w:bookmarkEnd w:id="0"/>
      <w:r w:rsidR="003A4FD7">
        <w:rPr>
          <w:rFonts w:ascii="Arial" w:hAnsi="Arial" w:cs="Arial"/>
          <w:b/>
          <w:sz w:val="19"/>
        </w:rPr>
        <w:t xml:space="preserve"> </w:t>
      </w:r>
      <w:r w:rsidR="009C02F4">
        <w:rPr>
          <w:rFonts w:ascii="Arial" w:hAnsi="Arial" w:cs="Arial"/>
          <w:b/>
          <w:sz w:val="19"/>
        </w:rPr>
        <w:t>zamówienia publicznego</w:t>
      </w:r>
    </w:p>
    <w:p w14:paraId="493D3AD2" w14:textId="77777777" w:rsidR="009C02F4" w:rsidRDefault="008E4805" w:rsidP="003A4FD7">
      <w:pPr>
        <w:tabs>
          <w:tab w:val="left" w:pos="426"/>
        </w:tabs>
        <w:jc w:val="both"/>
      </w:pPr>
      <w:r>
        <w:rPr>
          <w:rFonts w:ascii="Arial" w:hAnsi="Arial" w:cs="Arial"/>
          <w:b/>
          <w:sz w:val="1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A4FD7">
        <w:rPr>
          <w:rFonts w:ascii="Arial" w:hAnsi="Arial" w:cs="Arial"/>
          <w:b/>
          <w:sz w:val="19"/>
        </w:rPr>
        <w:instrText xml:space="preserve"> FORMCHECKBOX </w:instrText>
      </w:r>
      <w:r w:rsidR="00D96CA9">
        <w:rPr>
          <w:rFonts w:ascii="Arial" w:hAnsi="Arial" w:cs="Arial"/>
          <w:b/>
          <w:sz w:val="19"/>
        </w:rPr>
      </w:r>
      <w:r w:rsidR="00D96CA9">
        <w:rPr>
          <w:rFonts w:ascii="Arial" w:hAnsi="Arial" w:cs="Arial"/>
          <w:b/>
          <w:sz w:val="19"/>
        </w:rPr>
        <w:fldChar w:fldCharType="separate"/>
      </w:r>
      <w:r>
        <w:rPr>
          <w:rFonts w:ascii="Arial" w:hAnsi="Arial" w:cs="Arial"/>
          <w:b/>
          <w:sz w:val="19"/>
        </w:rPr>
        <w:fldChar w:fldCharType="end"/>
      </w:r>
      <w:r w:rsidR="003A4FD7">
        <w:rPr>
          <w:rFonts w:ascii="Arial" w:hAnsi="Arial" w:cs="Arial"/>
          <w:b/>
          <w:sz w:val="19"/>
        </w:rPr>
        <w:t xml:space="preserve"> </w:t>
      </w:r>
      <w:r w:rsidR="009C02F4">
        <w:rPr>
          <w:rFonts w:ascii="Arial" w:hAnsi="Arial" w:cs="Arial"/>
          <w:b/>
          <w:sz w:val="19"/>
        </w:rPr>
        <w:t>umowy ramowej</w:t>
      </w:r>
    </w:p>
    <w:p w14:paraId="4D066879" w14:textId="77777777" w:rsidR="009C02F4" w:rsidRDefault="009C02F4">
      <w:pPr>
        <w:jc w:val="both"/>
        <w:rPr>
          <w:rFonts w:ascii="Arial" w:hAnsi="Arial" w:cs="Arial"/>
          <w:b/>
          <w:sz w:val="19"/>
        </w:rPr>
      </w:pPr>
    </w:p>
    <w:tbl>
      <w:tblPr>
        <w:tblW w:w="954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8765"/>
      </w:tblGrid>
      <w:tr w:rsidR="009C02F4" w:rsidRPr="001140E0" w14:paraId="5C6F6BCD" w14:textId="77777777" w:rsidTr="00947821">
        <w:trPr>
          <w:trHeight w:val="2649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2D02A" w14:textId="77777777" w:rsidR="009C02F4" w:rsidRDefault="009C02F4">
            <w:pPr>
              <w:numPr>
                <w:ilvl w:val="0"/>
                <w:numId w:val="20"/>
              </w:numPr>
              <w:tabs>
                <w:tab w:val="left" w:pos="180"/>
              </w:tabs>
              <w:snapToGrid w:val="0"/>
              <w:ind w:left="180" w:hanging="18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88571" w14:textId="77777777" w:rsidR="009C02F4" w:rsidRDefault="009C02F4">
            <w:pPr>
              <w:pStyle w:val="Nagwek1"/>
            </w:pPr>
            <w:r>
              <w:rPr>
                <w:sz w:val="18"/>
                <w:szCs w:val="18"/>
              </w:rPr>
              <w:t>Zamawiający</w:t>
            </w:r>
          </w:p>
          <w:p w14:paraId="28042402" w14:textId="77777777" w:rsidR="009C02F4" w:rsidRDefault="009C02F4">
            <w:pPr>
              <w:ind w:right="290"/>
              <w:rPr>
                <w:rFonts w:ascii="Arial" w:hAnsi="Arial" w:cs="Arial"/>
                <w:sz w:val="18"/>
                <w:szCs w:val="18"/>
              </w:rPr>
            </w:pPr>
          </w:p>
          <w:p w14:paraId="41E6200B" w14:textId="77777777" w:rsidR="009C02F4" w:rsidRDefault="009C02F4">
            <w:pPr>
              <w:ind w:right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Pełna nazwa zamawiającego/</w:t>
            </w:r>
            <w:r w:rsidRPr="00A256EC">
              <w:rPr>
                <w:rFonts w:ascii="Arial" w:hAnsi="Arial" w:cs="Arial"/>
                <w:strike/>
                <w:sz w:val="18"/>
                <w:szCs w:val="18"/>
              </w:rPr>
              <w:t>zamawiających wspólnie przeprowadzających, w tym zamawiających z innych państw członkowskich Unii Europejskiej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4680C21" w14:textId="77777777" w:rsidR="00A256EC" w:rsidRDefault="00A256EC">
            <w:pPr>
              <w:ind w:right="290"/>
            </w:pPr>
          </w:p>
          <w:p w14:paraId="16A6286E" w14:textId="77777777" w:rsidR="00A256EC" w:rsidRPr="00AC3D14" w:rsidRDefault="00A256EC" w:rsidP="00A256EC">
            <w:pPr>
              <w:jc w:val="both"/>
              <w:rPr>
                <w:rFonts w:ascii="Arial" w:hAnsi="Arial" w:cs="Arial"/>
                <w:b/>
                <w:sz w:val="18"/>
              </w:rPr>
            </w:pPr>
            <w:r w:rsidRPr="00AC3D14">
              <w:rPr>
                <w:rFonts w:ascii="Arial" w:hAnsi="Arial" w:cs="Arial"/>
                <w:b/>
                <w:sz w:val="18"/>
              </w:rPr>
              <w:t xml:space="preserve">Zarząd </w:t>
            </w:r>
            <w:r>
              <w:rPr>
                <w:rFonts w:ascii="Arial" w:hAnsi="Arial" w:cs="Arial"/>
                <w:b/>
                <w:sz w:val="18"/>
              </w:rPr>
              <w:t>Dróg Miasta Krakowa</w:t>
            </w:r>
          </w:p>
          <w:p w14:paraId="7F69C0A6" w14:textId="77777777" w:rsidR="00A256EC" w:rsidRPr="00AC3D14" w:rsidRDefault="00A256EC" w:rsidP="00A256EC">
            <w:pPr>
              <w:jc w:val="both"/>
              <w:rPr>
                <w:rFonts w:ascii="Arial" w:hAnsi="Arial" w:cs="Arial"/>
                <w:sz w:val="18"/>
              </w:rPr>
            </w:pPr>
            <w:r w:rsidRPr="00AC3D14">
              <w:rPr>
                <w:rFonts w:ascii="Arial" w:hAnsi="Arial" w:cs="Arial"/>
                <w:sz w:val="18"/>
              </w:rPr>
              <w:t>Adres:</w:t>
            </w:r>
          </w:p>
          <w:p w14:paraId="1710A575" w14:textId="77777777" w:rsidR="00A256EC" w:rsidRPr="00AC3D14" w:rsidRDefault="00A256EC" w:rsidP="00A256EC">
            <w:pPr>
              <w:jc w:val="both"/>
              <w:rPr>
                <w:rFonts w:ascii="Arial" w:hAnsi="Arial" w:cs="Arial"/>
                <w:b/>
                <w:sz w:val="18"/>
              </w:rPr>
            </w:pPr>
            <w:r w:rsidRPr="00AC3D14">
              <w:rPr>
                <w:rFonts w:ascii="Arial" w:hAnsi="Arial" w:cs="Arial"/>
                <w:b/>
                <w:sz w:val="18"/>
              </w:rPr>
              <w:t>ul. Centralna 53</w:t>
            </w:r>
          </w:p>
          <w:p w14:paraId="74A8246F" w14:textId="77777777" w:rsidR="00A256EC" w:rsidRPr="00AC3D14" w:rsidRDefault="00A256EC" w:rsidP="00A256EC">
            <w:pPr>
              <w:jc w:val="both"/>
              <w:rPr>
                <w:rFonts w:ascii="Arial" w:hAnsi="Arial" w:cs="Arial"/>
                <w:b/>
                <w:sz w:val="18"/>
              </w:rPr>
            </w:pPr>
            <w:r w:rsidRPr="00AC3D14">
              <w:rPr>
                <w:rFonts w:ascii="Arial" w:hAnsi="Arial" w:cs="Arial"/>
                <w:b/>
                <w:sz w:val="18"/>
              </w:rPr>
              <w:t xml:space="preserve">31 – 586 Kraków </w:t>
            </w:r>
          </w:p>
          <w:p w14:paraId="718AB999" w14:textId="77777777" w:rsidR="009C02F4" w:rsidRDefault="009C02F4">
            <w:pPr>
              <w:ind w:right="290"/>
              <w:rPr>
                <w:rFonts w:ascii="Arial" w:hAnsi="Arial" w:cs="Arial"/>
                <w:sz w:val="18"/>
                <w:szCs w:val="18"/>
              </w:rPr>
            </w:pPr>
          </w:p>
          <w:p w14:paraId="71FF0569" w14:textId="77777777" w:rsidR="00A256EC" w:rsidRPr="00AC3D14" w:rsidRDefault="00A256EC" w:rsidP="00A256EC">
            <w:pPr>
              <w:jc w:val="both"/>
              <w:rPr>
                <w:rFonts w:ascii="Arial" w:hAnsi="Arial" w:cs="Arial"/>
                <w:b/>
                <w:sz w:val="18"/>
              </w:rPr>
            </w:pPr>
            <w:r w:rsidRPr="00AC3D14">
              <w:rPr>
                <w:rFonts w:ascii="Arial" w:hAnsi="Arial" w:cs="Arial"/>
                <w:sz w:val="18"/>
              </w:rPr>
              <w:t>telefon:</w:t>
            </w:r>
            <w:r w:rsidRPr="00AC3D14">
              <w:rPr>
                <w:rFonts w:ascii="Arial" w:hAnsi="Arial" w:cs="Arial"/>
                <w:sz w:val="18"/>
              </w:rPr>
              <w:tab/>
              <w:t xml:space="preserve">  </w:t>
            </w:r>
            <w:r w:rsidRPr="00AC3D14">
              <w:rPr>
                <w:rFonts w:ascii="Arial" w:hAnsi="Arial" w:cs="Arial"/>
                <w:b/>
                <w:sz w:val="18"/>
              </w:rPr>
              <w:t>12-616-74-16</w:t>
            </w:r>
            <w:r w:rsidRPr="00AC3D14">
              <w:rPr>
                <w:rFonts w:ascii="Arial" w:hAnsi="Arial" w:cs="Arial"/>
                <w:sz w:val="18"/>
              </w:rPr>
              <w:t xml:space="preserve">                              faks: </w:t>
            </w:r>
            <w:r w:rsidRPr="00AC3D14">
              <w:rPr>
                <w:rFonts w:ascii="Arial" w:hAnsi="Arial" w:cs="Arial"/>
                <w:sz w:val="18"/>
              </w:rPr>
              <w:tab/>
            </w:r>
            <w:r w:rsidRPr="00AC3D14">
              <w:rPr>
                <w:rFonts w:ascii="Arial" w:hAnsi="Arial" w:cs="Arial"/>
                <w:b/>
                <w:sz w:val="18"/>
              </w:rPr>
              <w:t>12-616-74-17</w:t>
            </w:r>
          </w:p>
          <w:p w14:paraId="5F7F7D76" w14:textId="77777777" w:rsidR="00A256EC" w:rsidRPr="00AC3D14" w:rsidRDefault="00A256EC" w:rsidP="00A256EC">
            <w:pPr>
              <w:jc w:val="both"/>
              <w:rPr>
                <w:rFonts w:ascii="Arial" w:hAnsi="Arial" w:cs="Arial"/>
                <w:b/>
                <w:sz w:val="18"/>
                <w:lang w:val="en-US"/>
              </w:rPr>
            </w:pPr>
            <w:r w:rsidRPr="00AC3D14">
              <w:rPr>
                <w:rFonts w:ascii="Arial" w:hAnsi="Arial" w:cs="Arial"/>
                <w:sz w:val="18"/>
                <w:lang w:val="en-US"/>
              </w:rPr>
              <w:t xml:space="preserve">e-mail: </w:t>
            </w:r>
            <w:r w:rsidRPr="00AC3D14">
              <w:rPr>
                <w:rFonts w:ascii="Arial" w:hAnsi="Arial" w:cs="Arial"/>
                <w:sz w:val="18"/>
                <w:lang w:val="en-US"/>
              </w:rPr>
              <w:tab/>
            </w:r>
            <w:r w:rsidRPr="00AC3D14">
              <w:rPr>
                <w:rFonts w:ascii="Arial" w:hAnsi="Arial" w:cs="Arial"/>
                <w:b/>
                <w:sz w:val="18"/>
                <w:lang w:val="en-US"/>
              </w:rPr>
              <w:t>sekretariat@z</w:t>
            </w:r>
            <w:r>
              <w:rPr>
                <w:rFonts w:ascii="Arial" w:hAnsi="Arial" w:cs="Arial"/>
                <w:b/>
                <w:sz w:val="18"/>
                <w:lang w:val="en-US"/>
              </w:rPr>
              <w:t>dmk</w:t>
            </w:r>
            <w:r w:rsidRPr="00AC3D14">
              <w:rPr>
                <w:rFonts w:ascii="Arial" w:hAnsi="Arial" w:cs="Arial"/>
                <w:b/>
                <w:sz w:val="18"/>
                <w:lang w:val="en-US"/>
              </w:rPr>
              <w:t>.krakow.pl</w:t>
            </w:r>
          </w:p>
          <w:p w14:paraId="38FCFC7F" w14:textId="77777777" w:rsidR="009C02F4" w:rsidRDefault="009C02F4" w:rsidP="006F17A1">
            <w:pPr>
              <w:ind w:right="290"/>
              <w:rPr>
                <w:rFonts w:ascii="Arial" w:hAnsi="Arial" w:cs="Arial"/>
                <w:i/>
                <w:sz w:val="18"/>
                <w:szCs w:val="19"/>
                <w:lang w:val="de-DE"/>
              </w:rPr>
            </w:pPr>
          </w:p>
        </w:tc>
      </w:tr>
      <w:tr w:rsidR="009C02F4" w14:paraId="3017D046" w14:textId="77777777" w:rsidTr="00947821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7853E" w14:textId="77777777" w:rsidR="009C02F4" w:rsidRDefault="009C02F4">
            <w:pPr>
              <w:numPr>
                <w:ilvl w:val="0"/>
                <w:numId w:val="20"/>
              </w:numPr>
              <w:tabs>
                <w:tab w:val="left" w:pos="180"/>
              </w:tabs>
              <w:snapToGrid w:val="0"/>
              <w:ind w:left="180" w:hanging="180"/>
              <w:rPr>
                <w:rFonts w:ascii="Arial" w:hAnsi="Arial" w:cs="Arial"/>
                <w:b/>
                <w:i/>
                <w:sz w:val="19"/>
                <w:szCs w:val="19"/>
                <w:lang w:val="de-DE"/>
              </w:rPr>
            </w:pPr>
          </w:p>
          <w:p w14:paraId="1F0F7956" w14:textId="77777777" w:rsidR="009C02F4" w:rsidRDefault="009C02F4">
            <w:pPr>
              <w:tabs>
                <w:tab w:val="left" w:pos="180"/>
              </w:tabs>
              <w:ind w:left="180" w:hanging="180"/>
              <w:rPr>
                <w:rFonts w:ascii="Arial" w:hAnsi="Arial" w:cs="Arial"/>
                <w:b/>
                <w:sz w:val="19"/>
                <w:szCs w:val="19"/>
                <w:lang w:val="de-DE"/>
              </w:rPr>
            </w:pP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E9B9B" w14:textId="77777777" w:rsidR="009C02F4" w:rsidRDefault="009C02F4">
            <w:pPr>
              <w:pStyle w:val="Nagwek1"/>
              <w:jc w:val="both"/>
            </w:pPr>
            <w:r>
              <w:rPr>
                <w:sz w:val="18"/>
                <w:szCs w:val="18"/>
              </w:rPr>
              <w:t xml:space="preserve">Przedmiot zamówienia </w:t>
            </w:r>
          </w:p>
          <w:p w14:paraId="58944819" w14:textId="77777777" w:rsidR="0087602D" w:rsidRPr="00BD3BFB" w:rsidRDefault="0087602D" w:rsidP="0087602D">
            <w:pPr>
              <w:pStyle w:val="Nagwek1"/>
              <w:ind w:left="443" w:hanging="360"/>
              <w:jc w:val="both"/>
              <w:rPr>
                <w:b w:val="0"/>
                <w:i/>
                <w:sz w:val="18"/>
                <w:szCs w:val="18"/>
              </w:rPr>
            </w:pPr>
          </w:p>
          <w:p w14:paraId="4B9EC92A" w14:textId="77777777" w:rsidR="0087602D" w:rsidRPr="00C27F34" w:rsidRDefault="0087602D" w:rsidP="0087602D">
            <w:pPr>
              <w:pStyle w:val="Nagwek1"/>
              <w:ind w:left="443" w:hanging="360"/>
              <w:jc w:val="both"/>
              <w:rPr>
                <w:b w:val="0"/>
                <w:i/>
                <w:sz w:val="18"/>
                <w:szCs w:val="18"/>
              </w:rPr>
            </w:pPr>
            <w:r w:rsidRPr="00C27F34">
              <w:rPr>
                <w:b w:val="0"/>
                <w:sz w:val="18"/>
                <w:szCs w:val="18"/>
                <w:lang w:eastAsia="pl-PL"/>
              </w:rPr>
              <w:t>Nazwa przedmiotu zamówienia/</w:t>
            </w:r>
            <w:r w:rsidRPr="00534444">
              <w:rPr>
                <w:b w:val="0"/>
                <w:strike/>
                <w:sz w:val="18"/>
                <w:szCs w:val="18"/>
                <w:lang w:eastAsia="pl-PL"/>
              </w:rPr>
              <w:t>umowy ramowej</w:t>
            </w:r>
            <w:r w:rsidRPr="00C27F34">
              <w:rPr>
                <w:b w:val="0"/>
                <w:sz w:val="18"/>
                <w:szCs w:val="18"/>
                <w:lang w:eastAsia="pl-PL"/>
              </w:rPr>
              <w:t xml:space="preserve">: </w:t>
            </w:r>
          </w:p>
          <w:p w14:paraId="2598212F" w14:textId="77777777" w:rsidR="0087602D" w:rsidRDefault="0087602D" w:rsidP="0087602D">
            <w:pPr>
              <w:pStyle w:val="Nagwek1"/>
              <w:ind w:left="443" w:hanging="360"/>
              <w:jc w:val="both"/>
              <w:rPr>
                <w:b w:val="0"/>
                <w:i/>
                <w:sz w:val="14"/>
                <w:szCs w:val="14"/>
              </w:rPr>
            </w:pPr>
            <w:r w:rsidRPr="00C27F34">
              <w:rPr>
                <w:b w:val="0"/>
                <w:i/>
                <w:sz w:val="14"/>
                <w:szCs w:val="14"/>
                <w:lang w:eastAsia="pl-PL"/>
              </w:rPr>
              <w:t xml:space="preserve">(podać </w:t>
            </w:r>
            <w:r w:rsidRPr="00C27F34">
              <w:rPr>
                <w:b w:val="0"/>
                <w:i/>
                <w:sz w:val="14"/>
                <w:szCs w:val="14"/>
              </w:rPr>
              <w:t>nazwę zamówienia/</w:t>
            </w:r>
            <w:r w:rsidRPr="00210E73">
              <w:rPr>
                <w:b w:val="0"/>
                <w:i/>
                <w:strike/>
                <w:sz w:val="14"/>
                <w:szCs w:val="14"/>
              </w:rPr>
              <w:t>umowy ramowej</w:t>
            </w:r>
            <w:r w:rsidRPr="00534444">
              <w:rPr>
                <w:b w:val="0"/>
                <w:i/>
                <w:sz w:val="14"/>
                <w:szCs w:val="14"/>
              </w:rPr>
              <w:t xml:space="preserve"> </w:t>
            </w:r>
            <w:r w:rsidRPr="00C27F34">
              <w:rPr>
                <w:b w:val="0"/>
                <w:i/>
                <w:sz w:val="14"/>
                <w:szCs w:val="14"/>
              </w:rPr>
              <w:t>nadaną przez zamawiającego)</w:t>
            </w:r>
          </w:p>
          <w:p w14:paraId="583DC224" w14:textId="77777777" w:rsidR="00210E73" w:rsidRPr="00210E73" w:rsidRDefault="00210E73" w:rsidP="00210E73"/>
          <w:p w14:paraId="544DD683" w14:textId="77B2B360" w:rsidR="00210E73" w:rsidRPr="00210E73" w:rsidRDefault="005F399A" w:rsidP="00210E73">
            <w:pPr>
              <w:ind w:left="77" w:right="11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bookmarkStart w:id="1" w:name="_Hlk58946144"/>
            <w:r w:rsidRPr="005F399A">
              <w:rPr>
                <w:rFonts w:ascii="Arial" w:hAnsi="Arial" w:cs="Arial"/>
                <w:b/>
                <w:sz w:val="18"/>
                <w:szCs w:val="18"/>
              </w:rPr>
              <w:t>Budowa wyniesionego przejścia dla pieszych przez ul. Na Błonie – realizacja w trybie „zaprojektuj i zbuduj” w ramach zadania: „Dolina Rudawy dla pieszych i rowerzystów”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210E7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210E73" w:rsidRPr="00534444">
              <w:rPr>
                <w:rFonts w:ascii="Arial" w:hAnsi="Arial" w:cs="Arial"/>
                <w:b/>
                <w:sz w:val="18"/>
                <w:szCs w:val="18"/>
              </w:rPr>
              <w:t xml:space="preserve">Znak sprawy: </w:t>
            </w: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210E73" w:rsidRPr="00534444">
              <w:rPr>
                <w:rFonts w:ascii="Arial" w:hAnsi="Arial" w:cs="Arial"/>
                <w:b/>
                <w:sz w:val="18"/>
                <w:szCs w:val="18"/>
              </w:rPr>
              <w:t>/I</w:t>
            </w: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210E73" w:rsidRPr="00534444">
              <w:rPr>
                <w:rFonts w:ascii="Arial" w:hAnsi="Arial" w:cs="Arial"/>
                <w:b/>
                <w:sz w:val="18"/>
                <w:szCs w:val="18"/>
              </w:rPr>
              <w:t>I/2021</w:t>
            </w:r>
            <w:r w:rsidR="00210E73" w:rsidRPr="00210E73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bookmarkEnd w:id="1"/>
          <w:p w14:paraId="492B4DF5" w14:textId="77777777" w:rsidR="0087602D" w:rsidRPr="00C27F34" w:rsidRDefault="0087602D" w:rsidP="0087602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5A9F33" w14:textId="77777777" w:rsidR="0087602D" w:rsidRPr="00C27F34" w:rsidRDefault="0087602D" w:rsidP="0087602D">
            <w:pPr>
              <w:ind w:left="10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C27F34">
              <w:rPr>
                <w:rFonts w:ascii="Arial" w:hAnsi="Arial" w:cs="Arial"/>
                <w:sz w:val="18"/>
                <w:szCs w:val="18"/>
              </w:rPr>
              <w:t>amawiający udziela zamówienia w częściach, z których każda stanowi przedmiot odrębnego postępowania:</w:t>
            </w:r>
          </w:p>
          <w:p w14:paraId="389A3049" w14:textId="77777777" w:rsidR="0087602D" w:rsidRPr="00C27F34" w:rsidRDefault="008E4805" w:rsidP="003737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10E73">
              <w:rPr>
                <w:rFonts w:ascii="Arial" w:hAnsi="Arial" w:cs="Arial"/>
                <w:b/>
                <w:sz w:val="19"/>
              </w:rPr>
              <w:instrText xml:space="preserve"> FORMCHECKBOX </w:instrText>
            </w:r>
            <w:r w:rsidR="00D96CA9">
              <w:rPr>
                <w:rFonts w:ascii="Arial" w:hAnsi="Arial" w:cs="Arial"/>
                <w:b/>
                <w:sz w:val="19"/>
              </w:rPr>
            </w:r>
            <w:r w:rsidR="00D96CA9">
              <w:rPr>
                <w:rFonts w:ascii="Arial" w:hAnsi="Arial" w:cs="Arial"/>
                <w:b/>
                <w:sz w:val="19"/>
              </w:rPr>
              <w:fldChar w:fldCharType="separate"/>
            </w:r>
            <w:r>
              <w:rPr>
                <w:rFonts w:ascii="Arial" w:hAnsi="Arial" w:cs="Arial"/>
                <w:b/>
                <w:sz w:val="19"/>
              </w:rPr>
              <w:fldChar w:fldCharType="end"/>
            </w:r>
            <w:r w:rsidR="003737F5">
              <w:rPr>
                <w:rFonts w:ascii="Arial" w:hAnsi="Arial" w:cs="Arial"/>
                <w:b/>
                <w:sz w:val="19"/>
              </w:rPr>
              <w:t xml:space="preserve"> </w:t>
            </w:r>
            <w:r w:rsidR="0087602D" w:rsidRPr="00C27F34">
              <w:rPr>
                <w:rFonts w:ascii="Arial" w:hAnsi="Arial" w:cs="Arial"/>
                <w:sz w:val="18"/>
                <w:szCs w:val="18"/>
              </w:rPr>
              <w:t>nie</w:t>
            </w:r>
          </w:p>
          <w:p w14:paraId="0E3B224F" w14:textId="77777777" w:rsidR="0087602D" w:rsidRPr="00C27F34" w:rsidRDefault="008E4805" w:rsidP="003737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7F5">
              <w:rPr>
                <w:rFonts w:ascii="Arial" w:hAnsi="Arial" w:cs="Arial"/>
                <w:b/>
                <w:sz w:val="19"/>
              </w:rPr>
              <w:instrText xml:space="preserve"> FORMCHECKBOX </w:instrText>
            </w:r>
            <w:r w:rsidR="00D96CA9">
              <w:rPr>
                <w:rFonts w:ascii="Arial" w:hAnsi="Arial" w:cs="Arial"/>
                <w:b/>
                <w:sz w:val="19"/>
              </w:rPr>
            </w:r>
            <w:r w:rsidR="00D96CA9">
              <w:rPr>
                <w:rFonts w:ascii="Arial" w:hAnsi="Arial" w:cs="Arial"/>
                <w:b/>
                <w:sz w:val="19"/>
              </w:rPr>
              <w:fldChar w:fldCharType="separate"/>
            </w:r>
            <w:r>
              <w:rPr>
                <w:rFonts w:ascii="Arial" w:hAnsi="Arial" w:cs="Arial"/>
                <w:b/>
                <w:sz w:val="19"/>
              </w:rPr>
              <w:fldChar w:fldCharType="end"/>
            </w:r>
            <w:r w:rsidR="003737F5">
              <w:rPr>
                <w:rFonts w:ascii="Arial" w:hAnsi="Arial" w:cs="Arial"/>
                <w:b/>
                <w:sz w:val="19"/>
              </w:rPr>
              <w:t xml:space="preserve"> </w:t>
            </w:r>
            <w:r w:rsidR="0087602D" w:rsidRPr="00C27F34">
              <w:rPr>
                <w:rFonts w:ascii="Arial" w:hAnsi="Arial" w:cs="Arial"/>
                <w:sz w:val="18"/>
                <w:szCs w:val="18"/>
              </w:rPr>
              <w:t>tak</w:t>
            </w:r>
          </w:p>
          <w:p w14:paraId="0D9FF69C" w14:textId="77777777" w:rsidR="0087602D" w:rsidRDefault="0087602D" w:rsidP="0087602D">
            <w:pPr>
              <w:ind w:left="10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CC48434" w14:textId="77777777" w:rsidR="0087602D" w:rsidRDefault="0087602D" w:rsidP="0087602D">
            <w:pPr>
              <w:ind w:left="10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27F34">
              <w:rPr>
                <w:rFonts w:ascii="Arial" w:hAnsi="Arial" w:cs="Arial"/>
                <w:sz w:val="18"/>
                <w:szCs w:val="18"/>
              </w:rPr>
              <w:t xml:space="preserve"> ramach postępowania możliwe j</w:t>
            </w:r>
            <w:r>
              <w:rPr>
                <w:rFonts w:ascii="Arial" w:hAnsi="Arial" w:cs="Arial"/>
                <w:sz w:val="18"/>
                <w:szCs w:val="18"/>
              </w:rPr>
              <w:t>est składanie ofert częściowych:</w:t>
            </w:r>
          </w:p>
          <w:p w14:paraId="2A10AE50" w14:textId="77777777" w:rsidR="00DC16BE" w:rsidRPr="003174F5" w:rsidRDefault="008E4805" w:rsidP="00DC16BE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10E73">
              <w:rPr>
                <w:rFonts w:ascii="Arial" w:hAnsi="Arial" w:cs="Arial"/>
                <w:b/>
                <w:sz w:val="19"/>
              </w:rPr>
              <w:instrText xml:space="preserve"> FORMCHECKBOX </w:instrText>
            </w:r>
            <w:r w:rsidR="00D96CA9">
              <w:rPr>
                <w:rFonts w:ascii="Arial" w:hAnsi="Arial" w:cs="Arial"/>
                <w:b/>
                <w:sz w:val="19"/>
              </w:rPr>
            </w:r>
            <w:r w:rsidR="00D96CA9">
              <w:rPr>
                <w:rFonts w:ascii="Arial" w:hAnsi="Arial" w:cs="Arial"/>
                <w:b/>
                <w:sz w:val="19"/>
              </w:rPr>
              <w:fldChar w:fldCharType="separate"/>
            </w:r>
            <w:r>
              <w:rPr>
                <w:rFonts w:ascii="Arial" w:hAnsi="Arial" w:cs="Arial"/>
                <w:b/>
                <w:sz w:val="19"/>
              </w:rPr>
              <w:fldChar w:fldCharType="end"/>
            </w:r>
            <w:r w:rsidR="003737F5">
              <w:rPr>
                <w:rFonts w:ascii="Arial" w:hAnsi="Arial" w:cs="Arial"/>
                <w:b/>
                <w:sz w:val="19"/>
              </w:rPr>
              <w:t xml:space="preserve"> </w:t>
            </w:r>
            <w:r w:rsidR="0087602D" w:rsidRPr="009C1199">
              <w:rPr>
                <w:rFonts w:ascii="Arial" w:hAnsi="Arial" w:cs="Arial"/>
                <w:sz w:val="18"/>
                <w:szCs w:val="18"/>
              </w:rPr>
              <w:t>nie</w:t>
            </w:r>
            <w:r w:rsidR="00DC16BE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DC16BE" w:rsidRPr="00E64F4D">
              <w:rPr>
                <w:rFonts w:ascii="Arial" w:hAnsi="Arial" w:cs="Arial"/>
                <w:sz w:val="18"/>
                <w:szCs w:val="18"/>
              </w:rPr>
              <w:t>Zamawiający nie przewiduje możliwości podzielenia zamówienia na części, ze względu na niepodzielność zadania.</w:t>
            </w:r>
          </w:p>
          <w:p w14:paraId="5CFBEA5C" w14:textId="77777777" w:rsidR="0087602D" w:rsidRPr="009C1199" w:rsidRDefault="0087602D" w:rsidP="003737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75AA735" w14:textId="77777777" w:rsidR="0087602D" w:rsidRPr="009C1199" w:rsidRDefault="008E4805" w:rsidP="003737F5">
            <w:pPr>
              <w:ind w:right="11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7F5">
              <w:rPr>
                <w:rFonts w:ascii="Arial" w:hAnsi="Arial" w:cs="Arial"/>
                <w:b/>
                <w:sz w:val="19"/>
              </w:rPr>
              <w:instrText xml:space="preserve"> FORMCHECKBOX </w:instrText>
            </w:r>
            <w:r w:rsidR="00D96CA9">
              <w:rPr>
                <w:rFonts w:ascii="Arial" w:hAnsi="Arial" w:cs="Arial"/>
                <w:b/>
                <w:sz w:val="19"/>
              </w:rPr>
            </w:r>
            <w:r w:rsidR="00D96CA9">
              <w:rPr>
                <w:rFonts w:ascii="Arial" w:hAnsi="Arial" w:cs="Arial"/>
                <w:b/>
                <w:sz w:val="19"/>
              </w:rPr>
              <w:fldChar w:fldCharType="separate"/>
            </w:r>
            <w:r>
              <w:rPr>
                <w:rFonts w:ascii="Arial" w:hAnsi="Arial" w:cs="Arial"/>
                <w:b/>
                <w:sz w:val="19"/>
              </w:rPr>
              <w:fldChar w:fldCharType="end"/>
            </w:r>
            <w:r w:rsidR="003737F5">
              <w:rPr>
                <w:rFonts w:ascii="Arial" w:hAnsi="Arial" w:cs="Arial"/>
                <w:b/>
                <w:sz w:val="19"/>
              </w:rPr>
              <w:t xml:space="preserve"> </w:t>
            </w:r>
            <w:r w:rsidR="0087602D" w:rsidRPr="009C1199">
              <w:rPr>
                <w:rFonts w:ascii="Arial" w:hAnsi="Arial" w:cs="Arial"/>
                <w:sz w:val="18"/>
                <w:szCs w:val="18"/>
              </w:rPr>
              <w:t xml:space="preserve">tak </w:t>
            </w:r>
            <w:r w:rsidR="0087602D" w:rsidRPr="009C1199">
              <w:rPr>
                <w:rFonts w:ascii="Arial" w:hAnsi="Arial" w:cs="Arial"/>
                <w:i/>
                <w:sz w:val="16"/>
                <w:szCs w:val="16"/>
              </w:rPr>
              <w:t>(w p</w:t>
            </w:r>
            <w:r w:rsidR="0087602D">
              <w:rPr>
                <w:rFonts w:ascii="Arial" w:hAnsi="Arial" w:cs="Arial"/>
                <w:i/>
                <w:sz w:val="16"/>
                <w:szCs w:val="16"/>
              </w:rPr>
              <w:t xml:space="preserve">rzypadku zaznaczenia </w:t>
            </w:r>
            <w:r w:rsidR="0087602D" w:rsidRPr="009C1199">
              <w:rPr>
                <w:rFonts w:ascii="Arial" w:hAnsi="Arial" w:cs="Arial"/>
                <w:i/>
                <w:sz w:val="16"/>
                <w:szCs w:val="16"/>
              </w:rPr>
              <w:t>„tak”, podać nazwę zamówienia/</w:t>
            </w:r>
            <w:r w:rsidR="0087602D" w:rsidRPr="00F00D17">
              <w:rPr>
                <w:rFonts w:ascii="Arial" w:hAnsi="Arial" w:cs="Arial"/>
                <w:i/>
                <w:strike/>
                <w:sz w:val="16"/>
                <w:szCs w:val="16"/>
              </w:rPr>
              <w:t>umowy ramowej</w:t>
            </w:r>
            <w:r w:rsidR="0087602D" w:rsidRPr="009C1199">
              <w:rPr>
                <w:rFonts w:ascii="Arial" w:hAnsi="Arial" w:cs="Arial"/>
                <w:i/>
                <w:sz w:val="16"/>
                <w:szCs w:val="16"/>
              </w:rPr>
              <w:t xml:space="preserve"> nadaną przez zamawiającego dla poszczególnych części)</w:t>
            </w:r>
            <w:r w:rsidR="0087602D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  <w:p w14:paraId="7BCD89A5" w14:textId="77777777" w:rsidR="0087602D" w:rsidRPr="009C1199" w:rsidRDefault="0087602D" w:rsidP="0087602D">
            <w:pPr>
              <w:pStyle w:val="Akapitzlist"/>
              <w:suppressAutoHyphens w:val="0"/>
              <w:spacing w:line="276" w:lineRule="auto"/>
              <w:ind w:left="1440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72686A4" w14:textId="77777777" w:rsidR="0087602D" w:rsidRPr="00C27F34" w:rsidRDefault="0087602D" w:rsidP="0087602D">
            <w:pPr>
              <w:numPr>
                <w:ilvl w:val="0"/>
                <w:numId w:val="42"/>
              </w:numPr>
              <w:ind w:right="110" w:firstLine="15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C27F34">
              <w:rPr>
                <w:rFonts w:ascii="Arial" w:hAnsi="Arial" w:cs="Arial"/>
                <w:sz w:val="18"/>
                <w:szCs w:val="18"/>
              </w:rPr>
              <w:t xml:space="preserve">azwa przedmiotu zamówienia </w:t>
            </w:r>
            <w:r w:rsidRPr="00C27F34">
              <w:rPr>
                <w:rFonts w:ascii="Arial" w:hAnsi="Arial" w:cs="Arial"/>
                <w:sz w:val="18"/>
                <w:szCs w:val="18"/>
                <w:lang w:eastAsia="pl-PL"/>
              </w:rPr>
              <w:t>–</w:t>
            </w:r>
            <w:r w:rsidRPr="00C27F34">
              <w:rPr>
                <w:rFonts w:ascii="Arial" w:hAnsi="Arial" w:cs="Arial"/>
                <w:sz w:val="18"/>
                <w:szCs w:val="18"/>
              </w:rPr>
              <w:t xml:space="preserve"> część nr 1: 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</w:t>
            </w:r>
            <w:r w:rsidR="00132D51">
              <w:rPr>
                <w:rFonts w:ascii="Arial" w:hAnsi="Arial" w:cs="Arial"/>
                <w:sz w:val="18"/>
                <w:szCs w:val="18"/>
              </w:rPr>
              <w:t>………</w:t>
            </w:r>
            <w:r w:rsidR="00ED08F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C07F342" w14:textId="77777777" w:rsidR="0087602D" w:rsidRPr="00C27F34" w:rsidRDefault="0087602D" w:rsidP="0087602D">
            <w:pPr>
              <w:numPr>
                <w:ilvl w:val="0"/>
                <w:numId w:val="42"/>
              </w:numPr>
              <w:ind w:right="110" w:firstLine="15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C27F34">
              <w:rPr>
                <w:rFonts w:ascii="Arial" w:hAnsi="Arial" w:cs="Arial"/>
                <w:sz w:val="18"/>
                <w:szCs w:val="18"/>
              </w:rPr>
              <w:t xml:space="preserve">azwa przedmiotu zamówienia </w:t>
            </w:r>
            <w:r w:rsidRPr="00C27F34">
              <w:rPr>
                <w:rFonts w:ascii="Arial" w:hAnsi="Arial" w:cs="Arial"/>
                <w:sz w:val="18"/>
                <w:szCs w:val="18"/>
              </w:rPr>
              <w:softHyphen/>
            </w:r>
            <w:r w:rsidRPr="00C27F34">
              <w:rPr>
                <w:rFonts w:ascii="Arial" w:hAnsi="Arial" w:cs="Arial"/>
                <w:sz w:val="18"/>
                <w:szCs w:val="18"/>
                <w:lang w:eastAsia="pl-PL"/>
              </w:rPr>
              <w:t>–</w:t>
            </w:r>
            <w:r w:rsidRPr="00C27F34">
              <w:rPr>
                <w:rFonts w:ascii="Arial" w:hAnsi="Arial" w:cs="Arial"/>
                <w:sz w:val="18"/>
                <w:szCs w:val="18"/>
              </w:rPr>
              <w:t xml:space="preserve"> część nr 2: 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</w:t>
            </w:r>
            <w:r w:rsidR="00132D51">
              <w:rPr>
                <w:rFonts w:ascii="Arial" w:hAnsi="Arial" w:cs="Arial"/>
                <w:sz w:val="18"/>
                <w:szCs w:val="18"/>
              </w:rPr>
              <w:t>…….</w:t>
            </w:r>
          </w:p>
          <w:p w14:paraId="180BEEDD" w14:textId="77777777" w:rsidR="009C02F4" w:rsidRDefault="0087602D" w:rsidP="00324040">
            <w:pPr>
              <w:ind w:left="638"/>
              <w:rPr>
                <w:rFonts w:ascii="Arial" w:hAnsi="Arial" w:cs="Arial"/>
                <w:sz w:val="18"/>
                <w:szCs w:val="18"/>
              </w:rPr>
            </w:pPr>
            <w:r w:rsidRPr="00C27F3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</w:t>
            </w:r>
            <w:r w:rsidR="00132D51">
              <w:rPr>
                <w:rFonts w:ascii="Arial" w:hAnsi="Arial" w:cs="Arial"/>
                <w:sz w:val="18"/>
                <w:szCs w:val="18"/>
              </w:rPr>
              <w:t>……..</w:t>
            </w:r>
          </w:p>
          <w:p w14:paraId="0D2A7003" w14:textId="77777777" w:rsidR="009C02F4" w:rsidRDefault="009C02F4" w:rsidP="004961B3">
            <w:pPr>
              <w:tabs>
                <w:tab w:val="left" w:pos="88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FD32BB" w14:paraId="5CDEEE6F" w14:textId="77777777" w:rsidTr="00947821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DD537" w14:textId="77777777" w:rsidR="00FD32BB" w:rsidRDefault="00FD32BB">
            <w:pPr>
              <w:numPr>
                <w:ilvl w:val="0"/>
                <w:numId w:val="20"/>
              </w:numPr>
              <w:tabs>
                <w:tab w:val="left" w:pos="180"/>
              </w:tabs>
              <w:snapToGrid w:val="0"/>
              <w:ind w:left="180" w:hanging="180"/>
              <w:rPr>
                <w:rFonts w:ascii="Arial" w:hAnsi="Arial" w:cs="Arial"/>
                <w:b/>
                <w:i/>
                <w:sz w:val="19"/>
                <w:szCs w:val="19"/>
                <w:lang w:val="de-DE"/>
              </w:rPr>
            </w:pP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952E7" w14:textId="233ABBAA" w:rsidR="00FD32BB" w:rsidRDefault="00FD32BB" w:rsidP="00FD32BB">
            <w:pPr>
              <w:pStyle w:val="Nagwek1"/>
              <w:ind w:left="443" w:hanging="360"/>
              <w:jc w:val="both"/>
              <w:rPr>
                <w:b w:val="0"/>
                <w:i/>
                <w:sz w:val="14"/>
                <w:szCs w:val="14"/>
                <w:lang w:eastAsia="pl-PL"/>
              </w:rPr>
            </w:pPr>
            <w:r w:rsidRPr="008D6CCE">
              <w:rPr>
                <w:sz w:val="18"/>
                <w:szCs w:val="18"/>
                <w:lang w:eastAsia="pl-PL"/>
              </w:rPr>
              <w:t xml:space="preserve">Wartość </w:t>
            </w:r>
            <w:r w:rsidRPr="00CE2053">
              <w:rPr>
                <w:b w:val="0"/>
                <w:i/>
                <w:sz w:val="14"/>
                <w:szCs w:val="14"/>
                <w:lang w:eastAsia="pl-PL"/>
              </w:rPr>
              <w:t>(można wypełnić po otwarciu ofert)</w:t>
            </w:r>
          </w:p>
          <w:p w14:paraId="1F3E3736" w14:textId="77777777" w:rsidR="001C6B42" w:rsidRPr="001C6B42" w:rsidRDefault="001C6B42" w:rsidP="001C6B42">
            <w:pPr>
              <w:rPr>
                <w:lang w:eastAsia="pl-PL"/>
              </w:rPr>
            </w:pPr>
          </w:p>
          <w:p w14:paraId="76BE6366" w14:textId="30D8CCEA" w:rsidR="00FD32BB" w:rsidRDefault="008E4805" w:rsidP="00987677">
            <w:pPr>
              <w:pStyle w:val="Nagwek1"/>
              <w:numPr>
                <w:ilvl w:val="0"/>
                <w:numId w:val="0"/>
              </w:numPr>
              <w:tabs>
                <w:tab w:val="left" w:pos="496"/>
              </w:tabs>
              <w:jc w:val="both"/>
              <w:rPr>
                <w:b w:val="0"/>
                <w:sz w:val="18"/>
                <w:szCs w:val="18"/>
                <w:lang w:eastAsia="pl-PL"/>
              </w:rPr>
            </w:pPr>
            <w:r>
              <w:rPr>
                <w:b w:val="0"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E4180">
              <w:rPr>
                <w:b w:val="0"/>
                <w:sz w:val="19"/>
              </w:rPr>
              <w:instrText xml:space="preserve"> FORMCHECKBOX </w:instrText>
            </w:r>
            <w:r w:rsidR="00D96CA9">
              <w:rPr>
                <w:b w:val="0"/>
                <w:sz w:val="19"/>
              </w:rPr>
            </w:r>
            <w:r w:rsidR="00D96CA9">
              <w:rPr>
                <w:b w:val="0"/>
                <w:sz w:val="19"/>
              </w:rPr>
              <w:fldChar w:fldCharType="separate"/>
            </w:r>
            <w:r>
              <w:rPr>
                <w:b w:val="0"/>
                <w:sz w:val="19"/>
              </w:rPr>
              <w:fldChar w:fldCharType="end"/>
            </w:r>
            <w:r w:rsidR="00987677">
              <w:rPr>
                <w:b w:val="0"/>
                <w:sz w:val="19"/>
              </w:rPr>
              <w:t xml:space="preserve"> </w:t>
            </w:r>
            <w:r w:rsidR="00FD32BB">
              <w:rPr>
                <w:b w:val="0"/>
                <w:sz w:val="18"/>
                <w:szCs w:val="18"/>
                <w:lang w:eastAsia="pl-PL"/>
              </w:rPr>
              <w:t xml:space="preserve">zamówienia </w:t>
            </w:r>
            <w:r w:rsidR="005F399A">
              <w:rPr>
                <w:sz w:val="18"/>
                <w:szCs w:val="18"/>
                <w:lang w:eastAsia="pl-PL"/>
              </w:rPr>
              <w:t>73</w:t>
            </w:r>
            <w:r w:rsidR="005E4180" w:rsidRPr="0073059C">
              <w:rPr>
                <w:sz w:val="18"/>
                <w:szCs w:val="18"/>
                <w:lang w:eastAsia="pl-PL"/>
              </w:rPr>
              <w:t> 5</w:t>
            </w:r>
            <w:r w:rsidR="005F399A">
              <w:rPr>
                <w:sz w:val="18"/>
                <w:szCs w:val="18"/>
                <w:lang w:eastAsia="pl-PL"/>
              </w:rPr>
              <w:t>00</w:t>
            </w:r>
            <w:r w:rsidR="005E4180" w:rsidRPr="0073059C">
              <w:rPr>
                <w:sz w:val="18"/>
                <w:szCs w:val="18"/>
                <w:lang w:eastAsia="pl-PL"/>
              </w:rPr>
              <w:t>,</w:t>
            </w:r>
            <w:r w:rsidR="005F399A">
              <w:rPr>
                <w:sz w:val="18"/>
                <w:szCs w:val="18"/>
                <w:lang w:eastAsia="pl-PL"/>
              </w:rPr>
              <w:t>0</w:t>
            </w:r>
            <w:r w:rsidR="005E4180" w:rsidRPr="0073059C">
              <w:rPr>
                <w:sz w:val="18"/>
                <w:szCs w:val="18"/>
                <w:lang w:eastAsia="pl-PL"/>
              </w:rPr>
              <w:t>0</w:t>
            </w:r>
            <w:r w:rsidR="00FD32BB" w:rsidRPr="0073059C">
              <w:rPr>
                <w:sz w:val="18"/>
                <w:szCs w:val="18"/>
                <w:lang w:eastAsia="pl-PL"/>
              </w:rPr>
              <w:t xml:space="preserve"> zł</w:t>
            </w:r>
            <w:r w:rsidR="00FD32BB">
              <w:rPr>
                <w:b w:val="0"/>
                <w:sz w:val="18"/>
                <w:szCs w:val="18"/>
                <w:lang w:eastAsia="pl-PL"/>
              </w:rPr>
              <w:t xml:space="preserve">, co stanowi równowartość </w:t>
            </w:r>
            <w:r w:rsidR="005F399A">
              <w:rPr>
                <w:sz w:val="18"/>
                <w:szCs w:val="18"/>
                <w:lang w:eastAsia="pl-PL"/>
              </w:rPr>
              <w:t>17</w:t>
            </w:r>
            <w:r w:rsidR="005E4180" w:rsidRPr="0073059C">
              <w:rPr>
                <w:sz w:val="18"/>
                <w:szCs w:val="18"/>
                <w:lang w:eastAsia="pl-PL"/>
              </w:rPr>
              <w:t> </w:t>
            </w:r>
            <w:r w:rsidR="005F399A">
              <w:rPr>
                <w:sz w:val="18"/>
                <w:szCs w:val="18"/>
                <w:lang w:eastAsia="pl-PL"/>
              </w:rPr>
              <w:t>215</w:t>
            </w:r>
            <w:r w:rsidR="005E4180" w:rsidRPr="0073059C">
              <w:rPr>
                <w:sz w:val="18"/>
                <w:szCs w:val="18"/>
                <w:lang w:eastAsia="pl-PL"/>
              </w:rPr>
              <w:t>,</w:t>
            </w:r>
            <w:r w:rsidR="005F399A">
              <w:rPr>
                <w:sz w:val="18"/>
                <w:szCs w:val="18"/>
                <w:lang w:eastAsia="pl-PL"/>
              </w:rPr>
              <w:t>94</w:t>
            </w:r>
            <w:r w:rsidR="00FD32BB" w:rsidRPr="0073059C">
              <w:rPr>
                <w:sz w:val="18"/>
                <w:szCs w:val="18"/>
                <w:lang w:eastAsia="pl-PL"/>
              </w:rPr>
              <w:t xml:space="preserve"> euro</w:t>
            </w:r>
            <w:r w:rsidR="00FD32BB">
              <w:rPr>
                <w:b w:val="0"/>
                <w:sz w:val="18"/>
                <w:szCs w:val="18"/>
                <w:lang w:eastAsia="pl-PL"/>
              </w:rPr>
              <w:t xml:space="preserve">  </w:t>
            </w:r>
          </w:p>
          <w:p w14:paraId="0839ECA0" w14:textId="77777777" w:rsidR="001C6B42" w:rsidRPr="001C6B42" w:rsidRDefault="001C6B42" w:rsidP="001C6B42">
            <w:pPr>
              <w:rPr>
                <w:lang w:eastAsia="pl-PL"/>
              </w:rPr>
            </w:pPr>
          </w:p>
          <w:p w14:paraId="00F82716" w14:textId="77777777" w:rsidR="00FD32BB" w:rsidRDefault="008E4805" w:rsidP="00987677">
            <w:pPr>
              <w:tabs>
                <w:tab w:val="left" w:pos="780"/>
              </w:tabs>
            </w:pPr>
            <w:r>
              <w:rPr>
                <w:rFonts w:ascii="Arial" w:hAnsi="Arial" w:cs="Arial"/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677">
              <w:rPr>
                <w:rFonts w:ascii="Arial" w:hAnsi="Arial" w:cs="Arial"/>
                <w:b/>
                <w:sz w:val="19"/>
              </w:rPr>
              <w:instrText xml:space="preserve"> FORMCHECKBOX </w:instrText>
            </w:r>
            <w:r w:rsidR="00D96CA9">
              <w:rPr>
                <w:rFonts w:ascii="Arial" w:hAnsi="Arial" w:cs="Arial"/>
                <w:b/>
                <w:sz w:val="19"/>
              </w:rPr>
            </w:r>
            <w:r w:rsidR="00D96CA9">
              <w:rPr>
                <w:rFonts w:ascii="Arial" w:hAnsi="Arial" w:cs="Arial"/>
                <w:b/>
                <w:sz w:val="19"/>
              </w:rPr>
              <w:fldChar w:fldCharType="separate"/>
            </w:r>
            <w:r>
              <w:rPr>
                <w:rFonts w:ascii="Arial" w:hAnsi="Arial" w:cs="Arial"/>
                <w:b/>
                <w:sz w:val="19"/>
              </w:rPr>
              <w:fldChar w:fldCharType="end"/>
            </w:r>
            <w:r w:rsidR="00987677">
              <w:rPr>
                <w:rFonts w:ascii="Arial" w:hAnsi="Arial" w:cs="Arial"/>
                <w:b/>
                <w:sz w:val="19"/>
              </w:rPr>
              <w:t xml:space="preserve"> </w:t>
            </w:r>
            <w:r w:rsidR="00FD32BB">
              <w:rPr>
                <w:rFonts w:ascii="Arial" w:hAnsi="Arial" w:cs="Arial"/>
                <w:sz w:val="18"/>
                <w:szCs w:val="18"/>
              </w:rPr>
              <w:t>zamówień</w:t>
            </w:r>
            <w:r w:rsidR="00FD32BB">
              <w:rPr>
                <w:rFonts w:ascii="Arial" w:hAnsi="Arial" w:cs="Arial"/>
                <w:i/>
                <w:sz w:val="18"/>
                <w:szCs w:val="18"/>
              </w:rPr>
              <w:t xml:space="preserve"> (</w:t>
            </w:r>
            <w:r w:rsidR="00FD32BB">
              <w:rPr>
                <w:rFonts w:ascii="Arial" w:hAnsi="Arial" w:cs="Arial"/>
                <w:i/>
                <w:sz w:val="14"/>
                <w:szCs w:val="14"/>
              </w:rPr>
              <w:t>w przypadku dopuszczenia możliwości składania ofert częściowych)</w:t>
            </w:r>
            <w:r w:rsidR="00FD32BB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FD32BB">
              <w:rPr>
                <w:rFonts w:ascii="Arial" w:hAnsi="Arial" w:cs="Arial"/>
                <w:sz w:val="18"/>
                <w:szCs w:val="18"/>
              </w:rPr>
              <w:t>z podziałem na części:</w:t>
            </w:r>
          </w:p>
          <w:p w14:paraId="4B00212D" w14:textId="77777777" w:rsidR="00FD32BB" w:rsidRDefault="00FD32BB" w:rsidP="00847EE1">
            <w:pPr>
              <w:numPr>
                <w:ilvl w:val="3"/>
                <w:numId w:val="44"/>
              </w:numPr>
              <w:tabs>
                <w:tab w:val="left" w:pos="780"/>
              </w:tabs>
              <w:ind w:left="638" w:firstLine="142"/>
            </w:pPr>
            <w:r>
              <w:rPr>
                <w:rFonts w:ascii="Arial" w:hAnsi="Arial" w:cs="Arial"/>
                <w:sz w:val="18"/>
                <w:szCs w:val="18"/>
              </w:rPr>
              <w:t xml:space="preserve">………………………. </w:t>
            </w:r>
            <w:r w:rsidR="00ED08F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zł, co stanowi równowartość ………………. euro</w:t>
            </w:r>
          </w:p>
          <w:p w14:paraId="5F059F4D" w14:textId="77777777" w:rsidR="00FD32BB" w:rsidRDefault="00FD32BB" w:rsidP="00847EE1">
            <w:pPr>
              <w:numPr>
                <w:ilvl w:val="3"/>
                <w:numId w:val="44"/>
              </w:numPr>
              <w:tabs>
                <w:tab w:val="left" w:pos="780"/>
              </w:tabs>
              <w:ind w:left="638" w:firstLine="142"/>
            </w:pPr>
            <w:r>
              <w:rPr>
                <w:rFonts w:ascii="Arial" w:hAnsi="Arial" w:cs="Arial"/>
                <w:sz w:val="18"/>
                <w:szCs w:val="18"/>
              </w:rPr>
              <w:t xml:space="preserve">………………………. </w:t>
            </w:r>
            <w:r w:rsidR="00ED08F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zł, co stanowi równowartość …………….… euro</w:t>
            </w:r>
          </w:p>
          <w:p w14:paraId="75BD3E1D" w14:textId="77777777" w:rsidR="00FD32BB" w:rsidRDefault="00FD32BB" w:rsidP="00847EE1">
            <w:pPr>
              <w:numPr>
                <w:ilvl w:val="3"/>
                <w:numId w:val="44"/>
              </w:numPr>
              <w:tabs>
                <w:tab w:val="left" w:pos="780"/>
              </w:tabs>
              <w:ind w:left="638" w:firstLine="142"/>
            </w:pPr>
            <w:r>
              <w:rPr>
                <w:rFonts w:ascii="Arial" w:hAnsi="Arial" w:cs="Arial"/>
                <w:sz w:val="18"/>
                <w:szCs w:val="18"/>
              </w:rPr>
              <w:t>……………………..…</w:t>
            </w:r>
            <w:r w:rsidR="00ED08F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zł, co stanowi równowartość ………………</w:t>
            </w:r>
            <w:r w:rsidR="00ED08F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euro</w:t>
            </w:r>
          </w:p>
          <w:p w14:paraId="7804C303" w14:textId="77777777" w:rsidR="00FD32BB" w:rsidRDefault="00FD32BB" w:rsidP="00847EE1">
            <w:pPr>
              <w:numPr>
                <w:ilvl w:val="3"/>
                <w:numId w:val="44"/>
              </w:numPr>
              <w:tabs>
                <w:tab w:val="left" w:pos="780"/>
              </w:tabs>
              <w:ind w:left="638" w:firstLine="142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</w:t>
            </w:r>
          </w:p>
          <w:p w14:paraId="69BA3A41" w14:textId="77777777" w:rsidR="00FD32BB" w:rsidRDefault="008E4805" w:rsidP="00987677">
            <w:pPr>
              <w:pStyle w:val="Nagwek1"/>
              <w:numPr>
                <w:ilvl w:val="0"/>
                <w:numId w:val="0"/>
              </w:numPr>
              <w:tabs>
                <w:tab w:val="left" w:pos="393"/>
                <w:tab w:val="left" w:pos="780"/>
              </w:tabs>
              <w:jc w:val="both"/>
            </w:pPr>
            <w:r>
              <w:rPr>
                <w:b w:val="0"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7677">
              <w:rPr>
                <w:b w:val="0"/>
                <w:sz w:val="19"/>
              </w:rPr>
              <w:instrText xml:space="preserve"> FORMCHECKBOX </w:instrText>
            </w:r>
            <w:r w:rsidR="00D96CA9">
              <w:rPr>
                <w:b w:val="0"/>
                <w:sz w:val="19"/>
              </w:rPr>
            </w:r>
            <w:r w:rsidR="00D96CA9">
              <w:rPr>
                <w:b w:val="0"/>
                <w:sz w:val="19"/>
              </w:rPr>
              <w:fldChar w:fldCharType="separate"/>
            </w:r>
            <w:r>
              <w:rPr>
                <w:b w:val="0"/>
                <w:sz w:val="19"/>
              </w:rPr>
              <w:fldChar w:fldCharType="end"/>
            </w:r>
            <w:r w:rsidR="00987677">
              <w:rPr>
                <w:b w:val="0"/>
                <w:sz w:val="19"/>
              </w:rPr>
              <w:t xml:space="preserve"> </w:t>
            </w:r>
            <w:r w:rsidR="00FD32BB">
              <w:rPr>
                <w:b w:val="0"/>
                <w:sz w:val="18"/>
                <w:szCs w:val="18"/>
                <w:lang w:eastAsia="pl-PL"/>
              </w:rPr>
              <w:t>zamówień, których zamawiający zamierza udzielić w okresie obowiązywania umowy ramowej,</w:t>
            </w:r>
          </w:p>
          <w:p w14:paraId="2859CCAC" w14:textId="77777777" w:rsidR="00FD32BB" w:rsidRDefault="00ED08F1" w:rsidP="00847EE1">
            <w:pPr>
              <w:pStyle w:val="Nagwek1"/>
              <w:numPr>
                <w:ilvl w:val="0"/>
                <w:numId w:val="0"/>
              </w:numPr>
              <w:tabs>
                <w:tab w:val="left" w:pos="393"/>
                <w:tab w:val="left" w:pos="780"/>
              </w:tabs>
              <w:ind w:left="638" w:hanging="168"/>
              <w:jc w:val="both"/>
            </w:pPr>
            <w:r>
              <w:rPr>
                <w:b w:val="0"/>
                <w:sz w:val="18"/>
                <w:szCs w:val="18"/>
                <w:lang w:eastAsia="pl-PL"/>
              </w:rPr>
              <w:t xml:space="preserve">      </w:t>
            </w:r>
            <w:r w:rsidR="00FD32BB">
              <w:rPr>
                <w:b w:val="0"/>
                <w:sz w:val="18"/>
                <w:szCs w:val="18"/>
                <w:lang w:eastAsia="pl-PL"/>
              </w:rPr>
              <w:t>została ustalona na kwotę ........................... zł, co stanowi równowartość ........................... euro,</w:t>
            </w:r>
          </w:p>
          <w:p w14:paraId="180D9C08" w14:textId="30AF72E0" w:rsidR="00FD32BB" w:rsidRDefault="00E61512" w:rsidP="00987677">
            <w:pPr>
              <w:pStyle w:val="Nagwek1"/>
              <w:numPr>
                <w:ilvl w:val="0"/>
                <w:numId w:val="0"/>
              </w:numPr>
              <w:tabs>
                <w:tab w:val="left" w:pos="393"/>
                <w:tab w:val="left" w:pos="780"/>
              </w:tabs>
              <w:jc w:val="both"/>
              <w:rPr>
                <w:b w:val="0"/>
                <w:sz w:val="18"/>
                <w:szCs w:val="18"/>
                <w:lang w:eastAsia="pl-PL"/>
              </w:rPr>
            </w:pPr>
            <w:r>
              <w:rPr>
                <w:b w:val="0"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sz w:val="19"/>
              </w:rPr>
              <w:instrText xml:space="preserve"> FORMCHECKBOX </w:instrText>
            </w:r>
            <w:r w:rsidR="00D96CA9">
              <w:rPr>
                <w:b w:val="0"/>
                <w:sz w:val="19"/>
              </w:rPr>
            </w:r>
            <w:r w:rsidR="00D96CA9">
              <w:rPr>
                <w:b w:val="0"/>
                <w:sz w:val="19"/>
              </w:rPr>
              <w:fldChar w:fldCharType="separate"/>
            </w:r>
            <w:r>
              <w:rPr>
                <w:b w:val="0"/>
                <w:sz w:val="19"/>
              </w:rPr>
              <w:fldChar w:fldCharType="end"/>
            </w:r>
            <w:r w:rsidR="00987677">
              <w:rPr>
                <w:b w:val="0"/>
                <w:sz w:val="19"/>
              </w:rPr>
              <w:t xml:space="preserve"> </w:t>
            </w:r>
            <w:r w:rsidR="00FD32BB">
              <w:rPr>
                <w:b w:val="0"/>
                <w:sz w:val="18"/>
                <w:szCs w:val="18"/>
                <w:lang w:eastAsia="pl-PL"/>
              </w:rPr>
              <w:t>w tym wartość przewidywanych zamówień, o których mowa odpow</w:t>
            </w:r>
            <w:r w:rsidR="00D02C0C">
              <w:rPr>
                <w:b w:val="0"/>
                <w:sz w:val="18"/>
                <w:szCs w:val="18"/>
                <w:lang w:eastAsia="pl-PL"/>
              </w:rPr>
              <w:t xml:space="preserve">iednio w art. 214 ust. 1 pkt 7 </w:t>
            </w:r>
            <w:r w:rsidR="00ED08F1">
              <w:rPr>
                <w:b w:val="0"/>
                <w:sz w:val="18"/>
                <w:szCs w:val="18"/>
                <w:lang w:eastAsia="pl-PL"/>
              </w:rPr>
              <w:t xml:space="preserve">       </w:t>
            </w:r>
            <w:r w:rsidR="00FD32BB">
              <w:rPr>
                <w:b w:val="0"/>
                <w:sz w:val="18"/>
                <w:szCs w:val="18"/>
                <w:lang w:eastAsia="pl-PL"/>
              </w:rPr>
              <w:t xml:space="preserve">ustawy z dnia 11 września 2019 r. – Prawo zamówień publicznych, dalej „ustawa”, została </w:t>
            </w:r>
            <w:r w:rsidR="00ED08F1">
              <w:rPr>
                <w:b w:val="0"/>
                <w:sz w:val="18"/>
                <w:szCs w:val="18"/>
                <w:lang w:eastAsia="pl-PL"/>
              </w:rPr>
              <w:t> </w:t>
            </w:r>
            <w:r w:rsidR="00FD32BB">
              <w:rPr>
                <w:b w:val="0"/>
                <w:sz w:val="18"/>
                <w:szCs w:val="18"/>
                <w:lang w:eastAsia="pl-PL"/>
              </w:rPr>
              <w:t xml:space="preserve">ustalona na kwotę </w:t>
            </w:r>
            <w:r w:rsidRPr="00E61512">
              <w:rPr>
                <w:b w:val="0"/>
                <w:sz w:val="18"/>
                <w:szCs w:val="18"/>
                <w:lang w:eastAsia="pl-PL"/>
              </w:rPr>
              <w:t>……………….</w:t>
            </w:r>
            <w:r w:rsidR="00FD32BB" w:rsidRPr="00E61512">
              <w:rPr>
                <w:b w:val="0"/>
                <w:sz w:val="18"/>
                <w:szCs w:val="18"/>
                <w:lang w:eastAsia="pl-PL"/>
              </w:rPr>
              <w:t>zł</w:t>
            </w:r>
            <w:r w:rsidR="00FD32BB">
              <w:rPr>
                <w:b w:val="0"/>
                <w:sz w:val="18"/>
                <w:szCs w:val="18"/>
                <w:lang w:eastAsia="pl-PL"/>
              </w:rPr>
              <w:t xml:space="preserve">, co stanowi równowartość </w:t>
            </w:r>
            <w:r w:rsidRPr="00E61512">
              <w:rPr>
                <w:b w:val="0"/>
                <w:bCs/>
                <w:sz w:val="18"/>
                <w:szCs w:val="18"/>
                <w:lang w:eastAsia="pl-PL"/>
              </w:rPr>
              <w:t>…………….</w:t>
            </w:r>
            <w:r w:rsidR="00FD32BB" w:rsidRPr="00E61512">
              <w:rPr>
                <w:b w:val="0"/>
                <w:bCs/>
                <w:sz w:val="18"/>
                <w:szCs w:val="18"/>
                <w:lang w:eastAsia="pl-PL"/>
              </w:rPr>
              <w:t xml:space="preserve"> euro</w:t>
            </w:r>
            <w:r w:rsidR="00FD32BB">
              <w:rPr>
                <w:b w:val="0"/>
                <w:sz w:val="18"/>
                <w:szCs w:val="18"/>
                <w:lang w:eastAsia="pl-PL"/>
              </w:rPr>
              <w:t>,</w:t>
            </w:r>
          </w:p>
          <w:p w14:paraId="55076A2A" w14:textId="77777777" w:rsidR="00FD32BB" w:rsidRDefault="008E4805" w:rsidP="00425B86">
            <w:pPr>
              <w:pStyle w:val="Nagwek1"/>
              <w:numPr>
                <w:ilvl w:val="0"/>
                <w:numId w:val="0"/>
              </w:numPr>
              <w:tabs>
                <w:tab w:val="left" w:pos="393"/>
                <w:tab w:val="left" w:pos="780"/>
              </w:tabs>
              <w:jc w:val="both"/>
            </w:pPr>
            <w:r>
              <w:rPr>
                <w:b w:val="0"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5B86">
              <w:rPr>
                <w:b w:val="0"/>
                <w:sz w:val="19"/>
              </w:rPr>
              <w:instrText xml:space="preserve"> FORMCHECKBOX </w:instrText>
            </w:r>
            <w:r w:rsidR="00D96CA9">
              <w:rPr>
                <w:b w:val="0"/>
                <w:sz w:val="19"/>
              </w:rPr>
            </w:r>
            <w:r w:rsidR="00D96CA9">
              <w:rPr>
                <w:b w:val="0"/>
                <w:sz w:val="19"/>
              </w:rPr>
              <w:fldChar w:fldCharType="separate"/>
            </w:r>
            <w:r>
              <w:rPr>
                <w:b w:val="0"/>
                <w:sz w:val="19"/>
              </w:rPr>
              <w:fldChar w:fldCharType="end"/>
            </w:r>
            <w:r w:rsidR="00425B86">
              <w:rPr>
                <w:b w:val="0"/>
                <w:sz w:val="19"/>
              </w:rPr>
              <w:t xml:space="preserve"> </w:t>
            </w:r>
            <w:r w:rsidR="00FD32BB">
              <w:rPr>
                <w:b w:val="0"/>
                <w:sz w:val="18"/>
                <w:szCs w:val="18"/>
                <w:lang w:eastAsia="pl-PL"/>
              </w:rPr>
              <w:t xml:space="preserve">zamówienia udzielanego jako część zamówienia o wartości ……………. </w:t>
            </w:r>
            <w:r w:rsidR="00DA493F">
              <w:rPr>
                <w:b w:val="0"/>
                <w:sz w:val="18"/>
                <w:szCs w:val="18"/>
                <w:lang w:eastAsia="pl-PL"/>
              </w:rPr>
              <w:t>z</w:t>
            </w:r>
            <w:r w:rsidR="00FD32BB">
              <w:rPr>
                <w:b w:val="0"/>
                <w:sz w:val="18"/>
                <w:szCs w:val="18"/>
                <w:lang w:eastAsia="pl-PL"/>
              </w:rPr>
              <w:t>ł</w:t>
            </w:r>
            <w:r w:rsidR="00DA493F">
              <w:rPr>
                <w:b w:val="0"/>
                <w:sz w:val="18"/>
                <w:szCs w:val="18"/>
                <w:lang w:eastAsia="pl-PL"/>
              </w:rPr>
              <w:t>,</w:t>
            </w:r>
            <w:r w:rsidR="00FD32BB">
              <w:rPr>
                <w:b w:val="0"/>
                <w:sz w:val="18"/>
                <w:szCs w:val="18"/>
                <w:lang w:eastAsia="pl-PL"/>
              </w:rPr>
              <w:t xml:space="preserve"> co stanowiło </w:t>
            </w:r>
            <w:r w:rsidR="00ED08F1">
              <w:rPr>
                <w:b w:val="0"/>
                <w:sz w:val="18"/>
                <w:szCs w:val="18"/>
                <w:lang w:eastAsia="pl-PL"/>
              </w:rPr>
              <w:t>   </w:t>
            </w:r>
            <w:r w:rsidR="00FD32BB">
              <w:rPr>
                <w:b w:val="0"/>
                <w:sz w:val="18"/>
                <w:szCs w:val="18"/>
                <w:lang w:eastAsia="pl-PL"/>
              </w:rPr>
              <w:t xml:space="preserve">równowartość ………….. euro, wartość aktualnie udzielanego zamówienia częściowego </w:t>
            </w:r>
            <w:r w:rsidR="00FD32BB">
              <w:rPr>
                <w:b w:val="0"/>
                <w:sz w:val="14"/>
                <w:szCs w:val="14"/>
                <w:lang w:eastAsia="pl-PL"/>
              </w:rPr>
              <w:t>(</w:t>
            </w:r>
            <w:r w:rsidR="00FD32BB">
              <w:rPr>
                <w:b w:val="0"/>
                <w:i/>
                <w:sz w:val="14"/>
                <w:szCs w:val="14"/>
                <w:lang w:eastAsia="pl-PL"/>
              </w:rPr>
              <w:t>którego dotyczy obecne postępowanie</w:t>
            </w:r>
            <w:r w:rsidR="00FD32BB">
              <w:rPr>
                <w:b w:val="0"/>
                <w:sz w:val="14"/>
                <w:szCs w:val="14"/>
                <w:lang w:eastAsia="pl-PL"/>
              </w:rPr>
              <w:t>) …………………..</w:t>
            </w:r>
            <w:r w:rsidR="00FD32BB">
              <w:rPr>
                <w:b w:val="0"/>
                <w:sz w:val="18"/>
                <w:szCs w:val="18"/>
                <w:lang w:eastAsia="pl-PL"/>
              </w:rPr>
              <w:t xml:space="preserve"> zł, co stanowi równowartość ………….. euro </w:t>
            </w:r>
          </w:p>
          <w:p w14:paraId="1880B9D5" w14:textId="77777777" w:rsidR="00FD32BB" w:rsidRDefault="00FD32BB" w:rsidP="00FD32BB">
            <w:pPr>
              <w:tabs>
                <w:tab w:val="left" w:pos="393"/>
              </w:tabs>
              <w:ind w:hanging="327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679F9D2B" w14:textId="1B9B20CC" w:rsidR="008C6A07" w:rsidRPr="008C6A07" w:rsidRDefault="00FD32BB" w:rsidP="00FD32BB">
            <w:pPr>
              <w:pStyle w:val="Nagwek1"/>
              <w:ind w:left="443" w:right="110" w:hanging="360"/>
            </w:pPr>
            <w:r>
              <w:rPr>
                <w:b w:val="0"/>
                <w:sz w:val="18"/>
                <w:szCs w:val="18"/>
                <w:lang w:eastAsia="pl-PL"/>
              </w:rPr>
              <w:lastRenderedPageBreak/>
              <w:t xml:space="preserve">Wartość zamówienia została ustalona w dniu </w:t>
            </w:r>
            <w:r w:rsidR="00E61512">
              <w:rPr>
                <w:sz w:val="18"/>
                <w:szCs w:val="18"/>
                <w:lang w:eastAsia="pl-PL"/>
              </w:rPr>
              <w:t>15</w:t>
            </w:r>
            <w:r w:rsidR="008C6A07" w:rsidRPr="004D572D">
              <w:rPr>
                <w:sz w:val="18"/>
                <w:szCs w:val="18"/>
                <w:lang w:eastAsia="pl-PL"/>
              </w:rPr>
              <w:t>.02.2021</w:t>
            </w:r>
            <w:r w:rsidRPr="004D572D">
              <w:rPr>
                <w:sz w:val="18"/>
                <w:szCs w:val="18"/>
                <w:lang w:eastAsia="pl-PL"/>
              </w:rPr>
              <w:t xml:space="preserve"> r.</w:t>
            </w:r>
            <w:r>
              <w:rPr>
                <w:b w:val="0"/>
                <w:sz w:val="18"/>
                <w:szCs w:val="18"/>
                <w:lang w:eastAsia="pl-PL"/>
              </w:rPr>
              <w:t xml:space="preserve"> na podstawie</w:t>
            </w:r>
            <w:r>
              <w:rPr>
                <w:b w:val="0"/>
                <w:i/>
                <w:sz w:val="18"/>
                <w:szCs w:val="18"/>
                <w:lang w:eastAsia="pl-PL"/>
              </w:rPr>
              <w:t xml:space="preserve"> </w:t>
            </w:r>
            <w:r>
              <w:rPr>
                <w:b w:val="0"/>
                <w:i/>
                <w:sz w:val="14"/>
                <w:szCs w:val="14"/>
                <w:lang w:eastAsia="pl-PL"/>
              </w:rPr>
              <w:t xml:space="preserve">(wskazać odpowiedni dokument, np. planowane koszty, kosztorys inwestorski, program funkcjonalno-użytkowy) </w:t>
            </w:r>
          </w:p>
          <w:p w14:paraId="715D59C7" w14:textId="02FC8505" w:rsidR="00FD32BB" w:rsidRDefault="00E61512" w:rsidP="00FD32BB">
            <w:pPr>
              <w:pStyle w:val="Nagwek1"/>
              <w:ind w:left="443" w:right="110" w:hanging="360"/>
            </w:pPr>
            <w:r>
              <w:rPr>
                <w:sz w:val="18"/>
                <w:szCs w:val="18"/>
                <w:lang w:eastAsia="pl-PL"/>
              </w:rPr>
              <w:t xml:space="preserve">notatki sporządzonej na podstawie </w:t>
            </w:r>
            <w:r w:rsidRPr="00E61512">
              <w:rPr>
                <w:sz w:val="18"/>
                <w:szCs w:val="18"/>
                <w:lang w:eastAsia="pl-PL"/>
              </w:rPr>
              <w:t>program</w:t>
            </w:r>
            <w:r>
              <w:rPr>
                <w:sz w:val="18"/>
                <w:szCs w:val="18"/>
                <w:lang w:eastAsia="pl-PL"/>
              </w:rPr>
              <w:t>u</w:t>
            </w:r>
            <w:r w:rsidRPr="00E61512">
              <w:rPr>
                <w:sz w:val="18"/>
                <w:szCs w:val="18"/>
                <w:lang w:eastAsia="pl-PL"/>
              </w:rPr>
              <w:t xml:space="preserve"> funkcjonalno-użytkow</w:t>
            </w:r>
            <w:r>
              <w:rPr>
                <w:sz w:val="18"/>
                <w:szCs w:val="18"/>
                <w:lang w:eastAsia="pl-PL"/>
              </w:rPr>
              <w:t>ego</w:t>
            </w:r>
            <w:r w:rsidR="008C6A07">
              <w:rPr>
                <w:b w:val="0"/>
                <w:sz w:val="18"/>
                <w:szCs w:val="18"/>
                <w:lang w:eastAsia="pl-PL"/>
              </w:rPr>
              <w:t>.</w:t>
            </w:r>
          </w:p>
          <w:p w14:paraId="254A1B5C" w14:textId="77777777" w:rsidR="00FD32BB" w:rsidRPr="00211B81" w:rsidRDefault="00FD32BB" w:rsidP="00FD32BB">
            <w:pPr>
              <w:pStyle w:val="Nagwek1"/>
              <w:ind w:left="443" w:right="110" w:hanging="360"/>
            </w:pPr>
          </w:p>
          <w:p w14:paraId="270859D6" w14:textId="77777777" w:rsidR="00FD32BB" w:rsidRDefault="00FD32BB" w:rsidP="00FD32BB">
            <w:pPr>
              <w:pStyle w:val="Nagwek1"/>
              <w:ind w:left="443" w:right="110" w:hanging="360"/>
            </w:pPr>
            <w:r>
              <w:rPr>
                <w:b w:val="0"/>
                <w:sz w:val="18"/>
                <w:szCs w:val="18"/>
              </w:rPr>
              <w:t xml:space="preserve">Zamówienie jest współfinansowane ze środków Unii Europejskiej: </w:t>
            </w:r>
          </w:p>
          <w:p w14:paraId="066B302D" w14:textId="77777777" w:rsidR="00FD32BB" w:rsidRDefault="008E4805" w:rsidP="00F93A1E">
            <w:pPr>
              <w:pStyle w:val="Nagwek1"/>
              <w:numPr>
                <w:ilvl w:val="0"/>
                <w:numId w:val="0"/>
              </w:numPr>
              <w:jc w:val="both"/>
            </w:pPr>
            <w:r>
              <w:rPr>
                <w:b w:val="0"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C6A07">
              <w:rPr>
                <w:b w:val="0"/>
                <w:sz w:val="19"/>
              </w:rPr>
              <w:instrText xml:space="preserve"> FORMCHECKBOX </w:instrText>
            </w:r>
            <w:r w:rsidR="00D96CA9">
              <w:rPr>
                <w:b w:val="0"/>
                <w:sz w:val="19"/>
              </w:rPr>
            </w:r>
            <w:r w:rsidR="00D96CA9">
              <w:rPr>
                <w:b w:val="0"/>
                <w:sz w:val="19"/>
              </w:rPr>
              <w:fldChar w:fldCharType="separate"/>
            </w:r>
            <w:r>
              <w:rPr>
                <w:b w:val="0"/>
                <w:sz w:val="19"/>
              </w:rPr>
              <w:fldChar w:fldCharType="end"/>
            </w:r>
            <w:r w:rsidR="00F93A1E">
              <w:rPr>
                <w:b w:val="0"/>
                <w:sz w:val="19"/>
              </w:rPr>
              <w:t xml:space="preserve"> </w:t>
            </w:r>
            <w:r w:rsidR="00FD32BB">
              <w:rPr>
                <w:b w:val="0"/>
                <w:sz w:val="18"/>
                <w:szCs w:val="18"/>
                <w:lang w:eastAsia="pl-PL"/>
              </w:rPr>
              <w:t xml:space="preserve">nie </w:t>
            </w:r>
          </w:p>
          <w:p w14:paraId="5923E21F" w14:textId="77777777" w:rsidR="00FD32BB" w:rsidRDefault="008E4805" w:rsidP="00F93A1E">
            <w:pPr>
              <w:pStyle w:val="Nagwek1"/>
              <w:numPr>
                <w:ilvl w:val="0"/>
                <w:numId w:val="0"/>
              </w:numPr>
              <w:jc w:val="both"/>
            </w:pPr>
            <w:r>
              <w:rPr>
                <w:b w:val="0"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3A1E">
              <w:rPr>
                <w:b w:val="0"/>
                <w:sz w:val="19"/>
              </w:rPr>
              <w:instrText xml:space="preserve"> FORMCHECKBOX </w:instrText>
            </w:r>
            <w:r w:rsidR="00D96CA9">
              <w:rPr>
                <w:b w:val="0"/>
                <w:sz w:val="19"/>
              </w:rPr>
            </w:r>
            <w:r w:rsidR="00D96CA9">
              <w:rPr>
                <w:b w:val="0"/>
                <w:sz w:val="19"/>
              </w:rPr>
              <w:fldChar w:fldCharType="separate"/>
            </w:r>
            <w:r>
              <w:rPr>
                <w:b w:val="0"/>
                <w:sz w:val="19"/>
              </w:rPr>
              <w:fldChar w:fldCharType="end"/>
            </w:r>
            <w:r w:rsidR="00F93A1E">
              <w:rPr>
                <w:b w:val="0"/>
                <w:sz w:val="19"/>
              </w:rPr>
              <w:t xml:space="preserve"> </w:t>
            </w:r>
            <w:r w:rsidR="00FD32BB">
              <w:rPr>
                <w:rFonts w:eastAsia="Arial Unicode MS"/>
                <w:b w:val="0"/>
                <w:sz w:val="18"/>
                <w:szCs w:val="18"/>
                <w:lang w:eastAsia="pl-PL"/>
              </w:rPr>
              <w:t xml:space="preserve">tak, w ramach </w:t>
            </w:r>
            <w:r w:rsidR="00FD32BB" w:rsidRPr="00DD7CFA">
              <w:rPr>
                <w:b w:val="0"/>
                <w:i/>
                <w:sz w:val="18"/>
                <w:szCs w:val="18"/>
              </w:rPr>
              <w:t>(</w:t>
            </w:r>
            <w:r w:rsidR="00FD32BB" w:rsidRPr="00DD7CFA">
              <w:rPr>
                <w:b w:val="0"/>
                <w:i/>
                <w:sz w:val="14"/>
                <w:szCs w:val="14"/>
              </w:rPr>
              <w:t>wskazać projekt/program)</w:t>
            </w:r>
            <w:r w:rsidR="00FD32BB">
              <w:rPr>
                <w:sz w:val="18"/>
                <w:szCs w:val="18"/>
              </w:rPr>
              <w:t xml:space="preserve">  </w:t>
            </w:r>
          </w:p>
          <w:p w14:paraId="50A6ACCE" w14:textId="77777777" w:rsidR="00FD32BB" w:rsidRDefault="00FD32BB" w:rsidP="00FD32BB">
            <w:pPr>
              <w:ind w:left="4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.…………………………………………………………………………..........................................................</w:t>
            </w:r>
          </w:p>
          <w:p w14:paraId="25404A1B" w14:textId="77777777" w:rsidR="00FD32BB" w:rsidRPr="00DA493F" w:rsidRDefault="00DA493F" w:rsidP="00FD32BB">
            <w:pPr>
              <w:pStyle w:val="Nagwek1"/>
              <w:jc w:val="both"/>
              <w:rPr>
                <w:b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="00FD32BB" w:rsidRPr="00DA493F">
              <w:rPr>
                <w:b w:val="0"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  <w:r w:rsidR="00ED08F1">
              <w:rPr>
                <w:b w:val="0"/>
                <w:sz w:val="18"/>
                <w:szCs w:val="18"/>
              </w:rPr>
              <w:t>.</w:t>
            </w:r>
          </w:p>
          <w:p w14:paraId="2E67BD89" w14:textId="77777777" w:rsidR="00DA493F" w:rsidRPr="00DA493F" w:rsidRDefault="00DA493F" w:rsidP="00DA493F"/>
        </w:tc>
      </w:tr>
      <w:tr w:rsidR="009C02F4" w14:paraId="22882CAB" w14:textId="77777777" w:rsidTr="00947821">
        <w:trPr>
          <w:trHeight w:val="344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E04F8" w14:textId="77777777" w:rsidR="009C02F4" w:rsidRDefault="009C02F4">
            <w:pPr>
              <w:numPr>
                <w:ilvl w:val="0"/>
                <w:numId w:val="20"/>
              </w:numPr>
              <w:tabs>
                <w:tab w:val="left" w:pos="180"/>
              </w:tabs>
              <w:snapToGrid w:val="0"/>
              <w:ind w:left="180" w:hanging="18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18677" w14:textId="77777777" w:rsidR="009C02F4" w:rsidRDefault="00E72A55">
            <w:pPr>
              <w:pStyle w:val="Nagwek1"/>
              <w:jc w:val="both"/>
            </w:pPr>
            <w:r>
              <w:rPr>
                <w:sz w:val="18"/>
                <w:szCs w:val="18"/>
              </w:rPr>
              <w:t>Wstępne konsultacje rynkowe</w:t>
            </w:r>
            <w:r w:rsidR="001910D2">
              <w:rPr>
                <w:sz w:val="18"/>
                <w:szCs w:val="18"/>
              </w:rPr>
              <w:t>/wcześniejsze zaangażowanie wykonawcy</w:t>
            </w:r>
          </w:p>
          <w:p w14:paraId="1D50847C" w14:textId="77777777" w:rsidR="009C02F4" w:rsidRDefault="009C02F4">
            <w:pPr>
              <w:rPr>
                <w:rFonts w:cs="Arial"/>
                <w:sz w:val="18"/>
                <w:szCs w:val="18"/>
              </w:rPr>
            </w:pPr>
          </w:p>
          <w:p w14:paraId="34F74930" w14:textId="77777777" w:rsidR="009C02F4" w:rsidRDefault="009C02F4">
            <w:r>
              <w:rPr>
                <w:rFonts w:ascii="Arial" w:hAnsi="Arial" w:cs="Arial"/>
                <w:sz w:val="18"/>
                <w:szCs w:val="18"/>
              </w:rPr>
              <w:t>Przeprowadzono wstępne konsultacje rynkowe, o których mowa w art. 84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ustawy</w:t>
            </w:r>
            <w:r w:rsidR="000066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DBF7C80" w14:textId="77777777" w:rsidR="009C02F4" w:rsidRDefault="008E4805" w:rsidP="00B313C2">
            <w:pPr>
              <w:tabs>
                <w:tab w:val="left" w:pos="785"/>
              </w:tabs>
            </w:pPr>
            <w:r>
              <w:rPr>
                <w:rFonts w:ascii="Arial" w:hAnsi="Arial" w:cs="Arial"/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229DB">
              <w:rPr>
                <w:rFonts w:ascii="Arial" w:hAnsi="Arial" w:cs="Arial"/>
                <w:b/>
                <w:sz w:val="19"/>
              </w:rPr>
              <w:instrText xml:space="preserve"> FORMCHECKBOX </w:instrText>
            </w:r>
            <w:r w:rsidR="00D96CA9">
              <w:rPr>
                <w:rFonts w:ascii="Arial" w:hAnsi="Arial" w:cs="Arial"/>
                <w:b/>
                <w:sz w:val="19"/>
              </w:rPr>
            </w:r>
            <w:r w:rsidR="00D96CA9">
              <w:rPr>
                <w:rFonts w:ascii="Arial" w:hAnsi="Arial" w:cs="Arial"/>
                <w:b/>
                <w:sz w:val="19"/>
              </w:rPr>
              <w:fldChar w:fldCharType="separate"/>
            </w:r>
            <w:r>
              <w:rPr>
                <w:rFonts w:ascii="Arial" w:hAnsi="Arial" w:cs="Arial"/>
                <w:b/>
                <w:sz w:val="19"/>
              </w:rPr>
              <w:fldChar w:fldCharType="end"/>
            </w:r>
            <w:r w:rsidR="00B313C2">
              <w:rPr>
                <w:rFonts w:ascii="Arial" w:hAnsi="Arial" w:cs="Arial"/>
                <w:b/>
                <w:sz w:val="19"/>
              </w:rPr>
              <w:t xml:space="preserve"> </w:t>
            </w:r>
            <w:r w:rsidR="009C02F4">
              <w:rPr>
                <w:rFonts w:ascii="Arial" w:hAnsi="Arial" w:cs="Arial"/>
                <w:sz w:val="18"/>
                <w:szCs w:val="18"/>
              </w:rPr>
              <w:t>nie</w:t>
            </w:r>
          </w:p>
          <w:p w14:paraId="0617E79C" w14:textId="77777777" w:rsidR="009C02F4" w:rsidRDefault="008E4805" w:rsidP="00B313C2">
            <w:pPr>
              <w:tabs>
                <w:tab w:val="left" w:pos="785"/>
              </w:tabs>
            </w:pPr>
            <w:r>
              <w:rPr>
                <w:rFonts w:ascii="Arial" w:hAnsi="Arial" w:cs="Arial"/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13C2">
              <w:rPr>
                <w:rFonts w:ascii="Arial" w:hAnsi="Arial" w:cs="Arial"/>
                <w:b/>
                <w:sz w:val="19"/>
              </w:rPr>
              <w:instrText xml:space="preserve"> FORMCHECKBOX </w:instrText>
            </w:r>
            <w:r w:rsidR="00D96CA9">
              <w:rPr>
                <w:rFonts w:ascii="Arial" w:hAnsi="Arial" w:cs="Arial"/>
                <w:b/>
                <w:sz w:val="19"/>
              </w:rPr>
            </w:r>
            <w:r w:rsidR="00D96CA9">
              <w:rPr>
                <w:rFonts w:ascii="Arial" w:hAnsi="Arial" w:cs="Arial"/>
                <w:b/>
                <w:sz w:val="19"/>
              </w:rPr>
              <w:fldChar w:fldCharType="separate"/>
            </w:r>
            <w:r>
              <w:rPr>
                <w:rFonts w:ascii="Arial" w:hAnsi="Arial" w:cs="Arial"/>
                <w:b/>
                <w:sz w:val="19"/>
              </w:rPr>
              <w:fldChar w:fldCharType="end"/>
            </w:r>
            <w:r w:rsidR="00B313C2">
              <w:rPr>
                <w:rFonts w:ascii="Arial" w:hAnsi="Arial" w:cs="Arial"/>
                <w:b/>
                <w:sz w:val="19"/>
              </w:rPr>
              <w:t xml:space="preserve"> </w:t>
            </w:r>
            <w:r w:rsidR="009C02F4">
              <w:rPr>
                <w:rFonts w:ascii="Arial" w:hAnsi="Arial" w:cs="Arial"/>
                <w:sz w:val="18"/>
                <w:szCs w:val="18"/>
              </w:rPr>
              <w:t xml:space="preserve">tak </w:t>
            </w:r>
            <w:r w:rsidR="009C02F4">
              <w:rPr>
                <w:rFonts w:ascii="Arial" w:hAnsi="Arial" w:cs="Arial"/>
                <w:sz w:val="14"/>
                <w:szCs w:val="14"/>
              </w:rPr>
              <w:t>(</w:t>
            </w:r>
            <w:r w:rsidR="009C02F4">
              <w:rPr>
                <w:rFonts w:ascii="Arial" w:hAnsi="Arial" w:cs="Arial"/>
                <w:i/>
                <w:sz w:val="14"/>
                <w:szCs w:val="14"/>
              </w:rPr>
              <w:t xml:space="preserve">wypełnić poniżej w przypadku zaznaczenia odpowiedzi </w:t>
            </w:r>
            <w:r w:rsidR="00037915">
              <w:rPr>
                <w:rFonts w:ascii="Arial" w:hAnsi="Arial" w:cs="Arial"/>
                <w:i/>
                <w:sz w:val="14"/>
                <w:szCs w:val="14"/>
              </w:rPr>
              <w:t>„</w:t>
            </w:r>
            <w:r w:rsidR="009C02F4">
              <w:rPr>
                <w:rFonts w:ascii="Arial" w:hAnsi="Arial" w:cs="Arial"/>
                <w:i/>
                <w:sz w:val="14"/>
                <w:szCs w:val="14"/>
              </w:rPr>
              <w:t>tak</w:t>
            </w:r>
            <w:r w:rsidR="00037915">
              <w:rPr>
                <w:rFonts w:ascii="Arial" w:hAnsi="Arial" w:cs="Arial"/>
                <w:i/>
                <w:sz w:val="14"/>
                <w:szCs w:val="14"/>
              </w:rPr>
              <w:t>”</w:t>
            </w:r>
            <w:r w:rsidR="009C02F4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  <w:p w14:paraId="5E1D0C7C" w14:textId="77777777" w:rsidR="009C02F4" w:rsidRDefault="009C02F4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B74CF76" w14:textId="77777777" w:rsidR="009C02F4" w:rsidRDefault="009C02F4">
            <w:r>
              <w:rPr>
                <w:rFonts w:ascii="Arial" w:hAnsi="Arial" w:cs="Arial"/>
                <w:sz w:val="18"/>
                <w:szCs w:val="18"/>
              </w:rPr>
              <w:t>Wskazać podmioty, które uczestniczyły w</w:t>
            </w:r>
            <w:r w:rsidR="00037915"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 wstępnych konsultacjach rynkowych:</w:t>
            </w:r>
          </w:p>
          <w:p w14:paraId="6B47903F" w14:textId="77777777" w:rsidR="009C02F4" w:rsidRDefault="009C02F4"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</w:t>
            </w:r>
            <w:r>
              <w:rPr>
                <w:rFonts w:ascii="Arial" w:hAnsi="Arial" w:cs="Arial"/>
                <w:sz w:val="18"/>
                <w:szCs w:val="18"/>
              </w:rPr>
              <w:t>1) ………………………..;</w:t>
            </w:r>
          </w:p>
          <w:p w14:paraId="3375AB70" w14:textId="77777777" w:rsidR="009C02F4" w:rsidRDefault="009C02F4"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</w:t>
            </w:r>
            <w:r>
              <w:rPr>
                <w:rFonts w:ascii="Arial" w:hAnsi="Arial" w:cs="Arial"/>
                <w:sz w:val="18"/>
                <w:szCs w:val="18"/>
              </w:rPr>
              <w:t>2) ………………………..;</w:t>
            </w:r>
          </w:p>
          <w:p w14:paraId="443EA68D" w14:textId="77777777" w:rsidR="009C02F4" w:rsidRDefault="009C02F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885846" w14:textId="77777777" w:rsidR="004D572D" w:rsidRDefault="009C02F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Wskazać środki mające na celu zapobieżeniu zakłócenia uczciwej konkurencji</w:t>
            </w:r>
            <w:r w:rsidR="001910D2">
              <w:rPr>
                <w:rFonts w:ascii="Arial" w:hAnsi="Arial" w:cs="Arial"/>
                <w:sz w:val="18"/>
                <w:szCs w:val="18"/>
              </w:rPr>
              <w:t xml:space="preserve"> w przypadku, o którym mowa w art. 85 ust. 1 ustawy: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3AF423B" w14:textId="77777777" w:rsidR="004D572D" w:rsidRDefault="004D57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58CB23D" w14:textId="77777777" w:rsidR="009C02F4" w:rsidRDefault="004D572D">
            <w:r>
              <w:rPr>
                <w:rFonts w:ascii="Arial" w:hAnsi="Arial" w:cs="Arial"/>
                <w:b/>
                <w:sz w:val="18"/>
                <w:szCs w:val="18"/>
              </w:rPr>
              <w:t xml:space="preserve">nie dotyczy </w:t>
            </w:r>
            <w:r w:rsidR="009C02F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19EC213" w14:textId="77777777" w:rsidR="009C02F4" w:rsidRDefault="009C02F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02F4" w14:paraId="0320521F" w14:textId="77777777" w:rsidTr="00947821">
        <w:trPr>
          <w:trHeight w:val="912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666D3" w14:textId="77777777" w:rsidR="009C02F4" w:rsidRDefault="009C02F4">
            <w:pPr>
              <w:numPr>
                <w:ilvl w:val="0"/>
                <w:numId w:val="20"/>
              </w:numPr>
              <w:tabs>
                <w:tab w:val="left" w:pos="180"/>
              </w:tabs>
              <w:snapToGrid w:val="0"/>
              <w:ind w:left="180" w:hanging="18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38A2A" w14:textId="77777777" w:rsidR="009C02F4" w:rsidRDefault="009C02F4">
            <w:pPr>
              <w:ind w:right="110"/>
              <w:jc w:val="both"/>
            </w:pPr>
            <w:r>
              <w:rPr>
                <w:rFonts w:ascii="Arial" w:hAnsi="Arial" w:cs="Arial"/>
                <w:b/>
                <w:sz w:val="18"/>
                <w:szCs w:val="18"/>
              </w:rPr>
              <w:t>Zamawiający udziela zamówienia w trybie podstawowym:</w:t>
            </w:r>
          </w:p>
          <w:p w14:paraId="2B183B1C" w14:textId="77777777" w:rsidR="009C02F4" w:rsidRDefault="009C02F4">
            <w:pPr>
              <w:ind w:right="11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BA07072" w14:textId="77777777" w:rsidR="009C02F4" w:rsidRDefault="008E4805" w:rsidP="00435947">
            <w:pPr>
              <w:tabs>
                <w:tab w:val="left" w:pos="785"/>
              </w:tabs>
              <w:ind w:right="110"/>
              <w:jc w:val="both"/>
            </w:pPr>
            <w:r>
              <w:rPr>
                <w:rFonts w:ascii="Arial" w:hAnsi="Arial" w:cs="Arial"/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229DB">
              <w:rPr>
                <w:rFonts w:ascii="Arial" w:hAnsi="Arial" w:cs="Arial"/>
                <w:b/>
                <w:sz w:val="19"/>
              </w:rPr>
              <w:instrText xml:space="preserve"> FORMCHECKBOX </w:instrText>
            </w:r>
            <w:r w:rsidR="00D96CA9">
              <w:rPr>
                <w:rFonts w:ascii="Arial" w:hAnsi="Arial" w:cs="Arial"/>
                <w:b/>
                <w:sz w:val="19"/>
              </w:rPr>
            </w:r>
            <w:r w:rsidR="00D96CA9">
              <w:rPr>
                <w:rFonts w:ascii="Arial" w:hAnsi="Arial" w:cs="Arial"/>
                <w:b/>
                <w:sz w:val="19"/>
              </w:rPr>
              <w:fldChar w:fldCharType="separate"/>
            </w:r>
            <w:r>
              <w:rPr>
                <w:rFonts w:ascii="Arial" w:hAnsi="Arial" w:cs="Arial"/>
                <w:b/>
                <w:sz w:val="19"/>
              </w:rPr>
              <w:fldChar w:fldCharType="end"/>
            </w:r>
            <w:r w:rsidR="00435947">
              <w:rPr>
                <w:rFonts w:ascii="Arial" w:hAnsi="Arial" w:cs="Arial"/>
                <w:b/>
                <w:sz w:val="19"/>
              </w:rPr>
              <w:t xml:space="preserve"> </w:t>
            </w:r>
            <w:r w:rsidR="00037915">
              <w:rPr>
                <w:rFonts w:ascii="Arial" w:hAnsi="Arial" w:cs="Arial"/>
                <w:sz w:val="18"/>
                <w:szCs w:val="18"/>
              </w:rPr>
              <w:t>bez możliwości negocjacji</w:t>
            </w:r>
            <w:r w:rsidR="009C02F4">
              <w:rPr>
                <w:rFonts w:ascii="Arial" w:hAnsi="Arial" w:cs="Arial"/>
                <w:sz w:val="18"/>
                <w:szCs w:val="18"/>
              </w:rPr>
              <w:t>, na podstawie art. 275 pkt 1 ustawy</w:t>
            </w:r>
          </w:p>
          <w:p w14:paraId="3506A5FF" w14:textId="77777777" w:rsidR="009C02F4" w:rsidRDefault="008E4805" w:rsidP="00435947">
            <w:pPr>
              <w:tabs>
                <w:tab w:val="left" w:pos="785"/>
              </w:tabs>
              <w:ind w:right="110"/>
              <w:jc w:val="both"/>
            </w:pPr>
            <w:r>
              <w:rPr>
                <w:rFonts w:ascii="Arial" w:hAnsi="Arial" w:cs="Arial"/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5947">
              <w:rPr>
                <w:rFonts w:ascii="Arial" w:hAnsi="Arial" w:cs="Arial"/>
                <w:b/>
                <w:sz w:val="19"/>
              </w:rPr>
              <w:instrText xml:space="preserve"> FORMCHECKBOX </w:instrText>
            </w:r>
            <w:r w:rsidR="00D96CA9">
              <w:rPr>
                <w:rFonts w:ascii="Arial" w:hAnsi="Arial" w:cs="Arial"/>
                <w:b/>
                <w:sz w:val="19"/>
              </w:rPr>
            </w:r>
            <w:r w:rsidR="00D96CA9">
              <w:rPr>
                <w:rFonts w:ascii="Arial" w:hAnsi="Arial" w:cs="Arial"/>
                <w:b/>
                <w:sz w:val="19"/>
              </w:rPr>
              <w:fldChar w:fldCharType="separate"/>
            </w:r>
            <w:r>
              <w:rPr>
                <w:rFonts w:ascii="Arial" w:hAnsi="Arial" w:cs="Arial"/>
                <w:b/>
                <w:sz w:val="19"/>
              </w:rPr>
              <w:fldChar w:fldCharType="end"/>
            </w:r>
            <w:r w:rsidR="00435947">
              <w:rPr>
                <w:rFonts w:ascii="Arial" w:hAnsi="Arial" w:cs="Arial"/>
                <w:b/>
                <w:sz w:val="19"/>
              </w:rPr>
              <w:t xml:space="preserve"> </w:t>
            </w:r>
            <w:r w:rsidR="00037915">
              <w:rPr>
                <w:rFonts w:ascii="Arial" w:hAnsi="Arial" w:cs="Arial"/>
                <w:sz w:val="18"/>
                <w:szCs w:val="18"/>
              </w:rPr>
              <w:t>z możliwością negocjacji,</w:t>
            </w:r>
            <w:r w:rsidR="009C02F4">
              <w:rPr>
                <w:rFonts w:ascii="Arial" w:hAnsi="Arial" w:cs="Arial"/>
                <w:sz w:val="18"/>
                <w:szCs w:val="18"/>
              </w:rPr>
              <w:t xml:space="preserve"> na podstawie art. 275 pkt 2 ustawy</w:t>
            </w:r>
          </w:p>
          <w:p w14:paraId="5B1B06A5" w14:textId="77777777" w:rsidR="009C02F4" w:rsidRDefault="008E4805" w:rsidP="00435947">
            <w:pPr>
              <w:tabs>
                <w:tab w:val="left" w:pos="785"/>
              </w:tabs>
              <w:ind w:right="110"/>
              <w:jc w:val="both"/>
            </w:pPr>
            <w:r>
              <w:rPr>
                <w:rFonts w:ascii="Arial" w:hAnsi="Arial" w:cs="Arial"/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5947">
              <w:rPr>
                <w:rFonts w:ascii="Arial" w:hAnsi="Arial" w:cs="Arial"/>
                <w:b/>
                <w:sz w:val="19"/>
              </w:rPr>
              <w:instrText xml:space="preserve"> FORMCHECKBOX </w:instrText>
            </w:r>
            <w:r w:rsidR="00D96CA9">
              <w:rPr>
                <w:rFonts w:ascii="Arial" w:hAnsi="Arial" w:cs="Arial"/>
                <w:b/>
                <w:sz w:val="19"/>
              </w:rPr>
            </w:r>
            <w:r w:rsidR="00D96CA9">
              <w:rPr>
                <w:rFonts w:ascii="Arial" w:hAnsi="Arial" w:cs="Arial"/>
                <w:b/>
                <w:sz w:val="19"/>
              </w:rPr>
              <w:fldChar w:fldCharType="separate"/>
            </w:r>
            <w:r>
              <w:rPr>
                <w:rFonts w:ascii="Arial" w:hAnsi="Arial" w:cs="Arial"/>
                <w:b/>
                <w:sz w:val="19"/>
              </w:rPr>
              <w:fldChar w:fldCharType="end"/>
            </w:r>
            <w:r w:rsidR="00435947">
              <w:rPr>
                <w:rFonts w:ascii="Arial" w:hAnsi="Arial" w:cs="Arial"/>
                <w:b/>
                <w:sz w:val="19"/>
              </w:rPr>
              <w:t xml:space="preserve"> </w:t>
            </w:r>
            <w:r w:rsidR="00037915">
              <w:rPr>
                <w:rFonts w:ascii="Arial" w:hAnsi="Arial" w:cs="Arial"/>
                <w:sz w:val="18"/>
                <w:szCs w:val="18"/>
              </w:rPr>
              <w:t>z negocjacjami,</w:t>
            </w:r>
            <w:r w:rsidR="009C02F4">
              <w:rPr>
                <w:rFonts w:ascii="Arial" w:hAnsi="Arial" w:cs="Arial"/>
                <w:sz w:val="18"/>
                <w:szCs w:val="18"/>
              </w:rPr>
              <w:t xml:space="preserve"> na podstawie art. 275 pkt 3 ustawy</w:t>
            </w:r>
          </w:p>
          <w:p w14:paraId="36DACE12" w14:textId="77777777" w:rsidR="009C02F4" w:rsidRDefault="009C02F4">
            <w:pPr>
              <w:ind w:right="110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C02F4" w14:paraId="6039ACD3" w14:textId="77777777" w:rsidTr="00947821">
        <w:trPr>
          <w:trHeight w:val="375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B30FA" w14:textId="77777777" w:rsidR="009C02F4" w:rsidRDefault="009C02F4">
            <w:pPr>
              <w:numPr>
                <w:ilvl w:val="0"/>
                <w:numId w:val="20"/>
              </w:numPr>
              <w:tabs>
                <w:tab w:val="left" w:pos="180"/>
              </w:tabs>
              <w:snapToGrid w:val="0"/>
              <w:ind w:left="180" w:hanging="18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2A5C4" w14:textId="77777777" w:rsidR="009C02F4" w:rsidRDefault="009C02F4">
            <w:pPr>
              <w:ind w:right="110"/>
              <w:jc w:val="both"/>
            </w:pPr>
            <w:r>
              <w:rPr>
                <w:rFonts w:ascii="Arial" w:hAnsi="Arial" w:cs="Arial"/>
                <w:b/>
                <w:sz w:val="18"/>
                <w:szCs w:val="18"/>
              </w:rPr>
              <w:t>Osoby wykonujące czynności związane z przeprowadzeniem postępowania</w:t>
            </w:r>
            <w:r w:rsidR="004F1745" w:rsidRPr="004F1745">
              <w:rPr>
                <w:rFonts w:ascii="Arial" w:hAnsi="Arial" w:cs="Arial"/>
                <w:b/>
                <w:sz w:val="18"/>
                <w:szCs w:val="18"/>
              </w:rPr>
              <w:t xml:space="preserve"> lub osoby mogące wpłynąć na wynik postępowania, w tym osoby wykonujące czynności związane z przygotowaniem postępowania</w:t>
            </w:r>
          </w:p>
          <w:p w14:paraId="08EE0A7E" w14:textId="77777777" w:rsidR="009C02F4" w:rsidRDefault="009C02F4">
            <w:pPr>
              <w:ind w:right="110"/>
              <w:jc w:val="both"/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(jeżeli czynności </w:t>
            </w:r>
            <w:r w:rsidR="004F1745" w:rsidRPr="004F1745">
              <w:rPr>
                <w:rFonts w:ascii="Arial" w:hAnsi="Arial" w:cs="Arial"/>
                <w:i/>
                <w:sz w:val="14"/>
                <w:szCs w:val="14"/>
              </w:rPr>
              <w:t>związane z przeprowadzeniem postępowania lub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czynności związane z przygotowaniem postępowania zostały powierzone osobie trzeciej lub jednemu z zamawiających wspólnie udzielających zamówienia – oprócz imion i nazwisk osób faktycznie wykonujących czynności należy również podać nazwę albo imię i nazwisko osoby trzeciej lub nazwę zamawiającego, jeżeli osoby wykonujące czynności w postępowaniu reprezentują zamawiających innych niż wskazany jako prowadzący postępowanie) </w:t>
            </w:r>
          </w:p>
          <w:p w14:paraId="2F153422" w14:textId="77777777" w:rsidR="009C02F4" w:rsidRDefault="009C02F4">
            <w:pPr>
              <w:ind w:right="110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B7DBD4E" w14:textId="77777777" w:rsidR="009C02F4" w:rsidRDefault="009C02F4">
            <w:pPr>
              <w:numPr>
                <w:ilvl w:val="0"/>
                <w:numId w:val="6"/>
              </w:numPr>
              <w:tabs>
                <w:tab w:val="left" w:pos="263"/>
              </w:tabs>
              <w:ind w:left="263" w:right="110" w:hanging="263"/>
            </w:pPr>
            <w:r>
              <w:rPr>
                <w:rFonts w:ascii="Arial" w:hAnsi="Arial" w:cs="Arial"/>
                <w:b/>
                <w:sz w:val="18"/>
                <w:szCs w:val="18"/>
              </w:rPr>
              <w:t>Osoby wykonujące czynności w postępowaniu:</w:t>
            </w:r>
          </w:p>
          <w:p w14:paraId="01D43670" w14:textId="77777777" w:rsidR="009C02F4" w:rsidRDefault="009C02F4">
            <w:pPr>
              <w:ind w:left="360" w:right="11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539216E" w14:textId="77777777" w:rsidR="004229DB" w:rsidRPr="004229DB" w:rsidRDefault="009C02F4" w:rsidP="00132D51">
            <w:pPr>
              <w:numPr>
                <w:ilvl w:val="0"/>
                <w:numId w:val="17"/>
              </w:numPr>
              <w:spacing w:line="276" w:lineRule="auto"/>
              <w:ind w:right="110"/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Kierownik zamawiającego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(imię i nazwisko, imiona i nazwiska osób wchodzących w skład organu)</w:t>
            </w:r>
            <w:r>
              <w:rPr>
                <w:rFonts w:ascii="Arial" w:hAnsi="Arial" w:cs="Arial"/>
                <w:i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BC46263" w14:textId="77777777" w:rsidR="004229DB" w:rsidRDefault="004229DB" w:rsidP="004229DB">
            <w:pPr>
              <w:spacing w:line="276" w:lineRule="auto"/>
              <w:ind w:left="720" w:right="110"/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77FF503F" w14:textId="77777777" w:rsidR="009C02F4" w:rsidRDefault="004229DB" w:rsidP="004229DB">
            <w:pPr>
              <w:spacing w:line="276" w:lineRule="auto"/>
              <w:ind w:left="720" w:right="110"/>
            </w:pPr>
            <w:r>
              <w:rPr>
                <w:rFonts w:ascii="Arial" w:hAnsi="Arial" w:cs="Arial"/>
                <w:b/>
                <w:sz w:val="18"/>
                <w:szCs w:val="18"/>
              </w:rPr>
              <w:t>Marcin Hanczakowski</w:t>
            </w:r>
            <w:r w:rsidRPr="002D4EE2">
              <w:rPr>
                <w:rFonts w:ascii="Arial" w:hAnsi="Arial" w:cs="Arial"/>
                <w:b/>
                <w:sz w:val="18"/>
                <w:szCs w:val="18"/>
              </w:rPr>
              <w:t xml:space="preserve">  –  Dyrektor Zarządu Dróg Miasta Krakowa</w:t>
            </w:r>
            <w:r w:rsidR="00132D5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8B66A63" w14:textId="77777777" w:rsidR="009C02F4" w:rsidRDefault="009C02F4" w:rsidP="00132D51">
            <w:pPr>
              <w:spacing w:line="276" w:lineRule="auto"/>
              <w:ind w:right="110"/>
              <w:rPr>
                <w:rFonts w:ascii="Arial" w:hAnsi="Arial" w:cs="Arial"/>
                <w:sz w:val="18"/>
                <w:szCs w:val="18"/>
              </w:rPr>
            </w:pPr>
          </w:p>
          <w:p w14:paraId="291C2837" w14:textId="77777777" w:rsidR="009C02F4" w:rsidRDefault="008E4805" w:rsidP="0035753B">
            <w:pPr>
              <w:pStyle w:val="Nagwek1"/>
              <w:numPr>
                <w:ilvl w:val="0"/>
                <w:numId w:val="0"/>
              </w:numPr>
              <w:tabs>
                <w:tab w:val="left" w:pos="785"/>
              </w:tabs>
            </w:pPr>
            <w:r>
              <w:rPr>
                <w:b w:val="0"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229DB">
              <w:rPr>
                <w:b w:val="0"/>
                <w:sz w:val="19"/>
              </w:rPr>
              <w:instrText xml:space="preserve"> FORMCHECKBOX </w:instrText>
            </w:r>
            <w:r w:rsidR="00D96CA9">
              <w:rPr>
                <w:b w:val="0"/>
                <w:sz w:val="19"/>
              </w:rPr>
            </w:r>
            <w:r w:rsidR="00D96CA9">
              <w:rPr>
                <w:b w:val="0"/>
                <w:sz w:val="19"/>
              </w:rPr>
              <w:fldChar w:fldCharType="separate"/>
            </w:r>
            <w:r>
              <w:rPr>
                <w:b w:val="0"/>
                <w:sz w:val="19"/>
              </w:rPr>
              <w:fldChar w:fldCharType="end"/>
            </w:r>
            <w:r w:rsidR="0035753B">
              <w:rPr>
                <w:b w:val="0"/>
                <w:sz w:val="19"/>
              </w:rPr>
              <w:t xml:space="preserve"> </w:t>
            </w:r>
            <w:r w:rsidR="009C02F4">
              <w:rPr>
                <w:b w:val="0"/>
                <w:sz w:val="18"/>
                <w:szCs w:val="18"/>
              </w:rPr>
              <w:t>wykonuje</w:t>
            </w:r>
            <w:r w:rsidR="00E955E2">
              <w:rPr>
                <w:b w:val="0"/>
                <w:sz w:val="18"/>
                <w:szCs w:val="18"/>
              </w:rPr>
              <w:t>/wykonują</w:t>
            </w:r>
            <w:r w:rsidR="009C02F4">
              <w:rPr>
                <w:b w:val="0"/>
                <w:sz w:val="18"/>
                <w:szCs w:val="18"/>
              </w:rPr>
              <w:t xml:space="preserve"> czynności w postępowaniu i złożył</w:t>
            </w:r>
            <w:r w:rsidR="00E955E2">
              <w:rPr>
                <w:b w:val="0"/>
                <w:sz w:val="18"/>
                <w:szCs w:val="18"/>
              </w:rPr>
              <w:t>/złożyli</w:t>
            </w:r>
            <w:r w:rsidR="009C02F4">
              <w:rPr>
                <w:b w:val="0"/>
                <w:sz w:val="18"/>
                <w:szCs w:val="18"/>
              </w:rPr>
              <w:t xml:space="preserve"> oświadczeni</w:t>
            </w:r>
            <w:r w:rsidR="00026ACE">
              <w:rPr>
                <w:b w:val="0"/>
                <w:sz w:val="18"/>
                <w:szCs w:val="18"/>
              </w:rPr>
              <w:t>a</w:t>
            </w:r>
            <w:r w:rsidR="009C02F4">
              <w:rPr>
                <w:b w:val="0"/>
                <w:sz w:val="18"/>
                <w:szCs w:val="18"/>
              </w:rPr>
              <w:t xml:space="preserve"> określone w art. 56 ust. 4 ustawy</w:t>
            </w:r>
          </w:p>
          <w:p w14:paraId="383F8E10" w14:textId="77777777" w:rsidR="009C02F4" w:rsidRPr="00680650" w:rsidRDefault="009C02F4">
            <w:pPr>
              <w:pStyle w:val="Nagwek1"/>
              <w:tabs>
                <w:tab w:val="left" w:pos="650"/>
              </w:tabs>
              <w:ind w:left="650" w:hanging="180"/>
              <w:rPr>
                <w:b w:val="0"/>
                <w:sz w:val="12"/>
                <w:szCs w:val="12"/>
              </w:rPr>
            </w:pPr>
          </w:p>
          <w:p w14:paraId="7939CB9C" w14:textId="77777777" w:rsidR="009C02F4" w:rsidRDefault="008E4805" w:rsidP="0035753B">
            <w:pPr>
              <w:pStyle w:val="Nagwek1"/>
              <w:numPr>
                <w:ilvl w:val="0"/>
                <w:numId w:val="0"/>
              </w:numPr>
              <w:tabs>
                <w:tab w:val="left" w:pos="785"/>
              </w:tabs>
              <w:spacing w:line="276" w:lineRule="auto"/>
            </w:pPr>
            <w:r>
              <w:rPr>
                <w:b w:val="0"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53B">
              <w:rPr>
                <w:b w:val="0"/>
                <w:sz w:val="19"/>
              </w:rPr>
              <w:instrText xml:space="preserve"> FORMCHECKBOX </w:instrText>
            </w:r>
            <w:r w:rsidR="00D96CA9">
              <w:rPr>
                <w:b w:val="0"/>
                <w:sz w:val="19"/>
              </w:rPr>
            </w:r>
            <w:r w:rsidR="00D96CA9">
              <w:rPr>
                <w:b w:val="0"/>
                <w:sz w:val="19"/>
              </w:rPr>
              <w:fldChar w:fldCharType="separate"/>
            </w:r>
            <w:r>
              <w:rPr>
                <w:b w:val="0"/>
                <w:sz w:val="19"/>
              </w:rPr>
              <w:fldChar w:fldCharType="end"/>
            </w:r>
            <w:r w:rsidR="0035753B">
              <w:rPr>
                <w:b w:val="0"/>
                <w:sz w:val="19"/>
              </w:rPr>
              <w:t xml:space="preserve"> </w:t>
            </w:r>
            <w:r w:rsidR="009C02F4">
              <w:rPr>
                <w:b w:val="0"/>
                <w:sz w:val="18"/>
                <w:szCs w:val="18"/>
              </w:rPr>
              <w:t>nie wykonuje</w:t>
            </w:r>
            <w:r w:rsidR="00E955E2">
              <w:rPr>
                <w:b w:val="0"/>
                <w:sz w:val="18"/>
                <w:szCs w:val="18"/>
              </w:rPr>
              <w:t>/nie wykonują</w:t>
            </w:r>
            <w:r w:rsidR="009C02F4">
              <w:rPr>
                <w:b w:val="0"/>
                <w:sz w:val="18"/>
                <w:szCs w:val="18"/>
              </w:rPr>
              <w:t xml:space="preserve"> czynności w postępowaniu</w:t>
            </w:r>
            <w:r w:rsidR="009C02F4">
              <w:rPr>
                <w:b w:val="0"/>
                <w:i/>
                <w:sz w:val="14"/>
                <w:szCs w:val="14"/>
              </w:rPr>
              <w:t xml:space="preserve"> </w:t>
            </w:r>
            <w:r w:rsidR="009C02F4">
              <w:rPr>
                <w:b w:val="0"/>
                <w:sz w:val="18"/>
                <w:szCs w:val="18"/>
              </w:rPr>
              <w:t>i przekazał</w:t>
            </w:r>
            <w:r w:rsidR="00E955E2">
              <w:rPr>
                <w:b w:val="0"/>
                <w:sz w:val="18"/>
                <w:szCs w:val="18"/>
              </w:rPr>
              <w:t>/przekazali</w:t>
            </w:r>
            <w:r w:rsidR="009C02F4">
              <w:rPr>
                <w:b w:val="0"/>
                <w:sz w:val="18"/>
                <w:szCs w:val="18"/>
              </w:rPr>
              <w:t xml:space="preserve"> upoważnienie do dokonania następujących czynności w postępowaniu: ………………………………………………………………………..………………..……………………..</w:t>
            </w:r>
          </w:p>
          <w:p w14:paraId="39450AAC" w14:textId="77777777" w:rsidR="009C02F4" w:rsidRDefault="009C02F4">
            <w:pPr>
              <w:tabs>
                <w:tab w:val="left" w:pos="650"/>
              </w:tabs>
              <w:ind w:left="623" w:right="110"/>
              <w:jc w:val="center"/>
            </w:pPr>
            <w:r>
              <w:rPr>
                <w:rFonts w:ascii="Arial" w:hAnsi="Arial" w:cs="Arial"/>
                <w:i/>
                <w:sz w:val="14"/>
                <w:szCs w:val="14"/>
              </w:rPr>
              <w:t>(podać zakres czynności)</w:t>
            </w:r>
          </w:p>
          <w:p w14:paraId="28B72AA6" w14:textId="77777777" w:rsidR="009C02F4" w:rsidRDefault="009C02F4">
            <w:pPr>
              <w:tabs>
                <w:tab w:val="left" w:pos="650"/>
              </w:tabs>
              <w:ind w:left="623" w:right="110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5EBE4B2" w14:textId="77777777" w:rsidR="009C02F4" w:rsidRDefault="009C02F4">
            <w:pPr>
              <w:tabs>
                <w:tab w:val="left" w:pos="650"/>
              </w:tabs>
              <w:ind w:left="623" w:right="110"/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Pani/Panu</w:t>
            </w:r>
          </w:p>
          <w:p w14:paraId="15B13198" w14:textId="77777777" w:rsidR="009C02F4" w:rsidRDefault="009C02F4">
            <w:pPr>
              <w:tabs>
                <w:tab w:val="left" w:pos="650"/>
              </w:tabs>
              <w:ind w:left="623" w:right="110"/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…….…………………………………..……………………………………………………………………...</w:t>
            </w:r>
          </w:p>
          <w:p w14:paraId="49C85F26" w14:textId="77777777" w:rsidR="009C02F4" w:rsidRDefault="009C02F4">
            <w:pPr>
              <w:tabs>
                <w:tab w:val="left" w:pos="650"/>
              </w:tabs>
              <w:ind w:left="356" w:right="110"/>
              <w:jc w:val="center"/>
            </w:pPr>
            <w:r>
              <w:rPr>
                <w:rFonts w:ascii="Arial" w:hAnsi="Arial" w:cs="Arial"/>
                <w:i/>
                <w:sz w:val="14"/>
                <w:szCs w:val="14"/>
              </w:rPr>
              <w:t>(imię i nazwisko pracownika zamawiającego, któremu kierownik zamawiającego powierzył wykonanie</w:t>
            </w:r>
          </w:p>
          <w:p w14:paraId="26F700DC" w14:textId="77777777" w:rsidR="009C02F4" w:rsidRDefault="009C02F4">
            <w:pPr>
              <w:tabs>
                <w:tab w:val="left" w:pos="650"/>
              </w:tabs>
              <w:ind w:left="356" w:right="110"/>
              <w:jc w:val="center"/>
            </w:pPr>
            <w:r>
              <w:rPr>
                <w:rFonts w:ascii="Arial" w:hAnsi="Arial" w:cs="Arial"/>
                <w:i/>
                <w:sz w:val="14"/>
                <w:szCs w:val="14"/>
              </w:rPr>
              <w:t>zastrzeżonych dla siebie czynności w postępowaniu)</w:t>
            </w:r>
          </w:p>
          <w:p w14:paraId="6CE8B968" w14:textId="77777777" w:rsidR="009C02F4" w:rsidRPr="00680650" w:rsidRDefault="009C02F4">
            <w:pPr>
              <w:tabs>
                <w:tab w:val="left" w:pos="650"/>
              </w:tabs>
              <w:ind w:left="356" w:right="110"/>
              <w:jc w:val="both"/>
              <w:rPr>
                <w:rFonts w:ascii="Arial" w:hAnsi="Arial" w:cs="Arial"/>
                <w:i/>
                <w:sz w:val="12"/>
                <w:szCs w:val="12"/>
              </w:rPr>
            </w:pPr>
          </w:p>
          <w:p w14:paraId="371DC18B" w14:textId="77777777" w:rsidR="009C02F4" w:rsidRDefault="00026ACE">
            <w:pPr>
              <w:ind w:left="623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9C02F4">
              <w:rPr>
                <w:rFonts w:ascii="Arial" w:hAnsi="Arial" w:cs="Arial"/>
                <w:sz w:val="18"/>
                <w:szCs w:val="18"/>
              </w:rPr>
              <w:t>racownik zamawiającego, któremu kierownik zamawiającego powierzył wykonanie zastrzeżonych dla siebie czynności w postępowaniu, złożył oświadczeni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9C02F4">
              <w:rPr>
                <w:rFonts w:ascii="Arial" w:hAnsi="Arial" w:cs="Arial"/>
                <w:sz w:val="18"/>
                <w:szCs w:val="18"/>
              </w:rPr>
              <w:t xml:space="preserve"> określone w art. 56 ust. 4 ustawy.</w:t>
            </w:r>
          </w:p>
          <w:p w14:paraId="0B96C798" w14:textId="77777777" w:rsidR="00680650" w:rsidRDefault="00680650">
            <w:pPr>
              <w:ind w:left="623" w:right="110"/>
              <w:jc w:val="both"/>
            </w:pPr>
          </w:p>
          <w:p w14:paraId="3273BA62" w14:textId="77777777" w:rsidR="006351CE" w:rsidRDefault="006351CE">
            <w:pPr>
              <w:ind w:left="623" w:right="110"/>
              <w:jc w:val="both"/>
            </w:pPr>
          </w:p>
          <w:p w14:paraId="1CC202DE" w14:textId="77777777" w:rsidR="006351CE" w:rsidRDefault="006351CE">
            <w:pPr>
              <w:ind w:left="623" w:right="110"/>
              <w:jc w:val="both"/>
            </w:pPr>
          </w:p>
          <w:p w14:paraId="1C95D976" w14:textId="77777777" w:rsidR="009C02F4" w:rsidRDefault="009C02F4">
            <w:pPr>
              <w:numPr>
                <w:ilvl w:val="0"/>
                <w:numId w:val="17"/>
              </w:numPr>
              <w:ind w:right="110"/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>Komisja przetargowa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BC44A4D" w14:textId="77777777" w:rsidR="009C02F4" w:rsidRPr="00680650" w:rsidRDefault="009C02F4">
            <w:pPr>
              <w:ind w:right="110"/>
              <w:rPr>
                <w:rFonts w:ascii="Arial" w:hAnsi="Arial" w:cs="Arial"/>
                <w:sz w:val="12"/>
                <w:szCs w:val="12"/>
              </w:rPr>
            </w:pPr>
          </w:p>
          <w:p w14:paraId="74633BEB" w14:textId="551FD66F" w:rsidR="00D05912" w:rsidRPr="000B6A32" w:rsidRDefault="008E4805" w:rsidP="00D0591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B6A32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35753B">
              <w:rPr>
                <w:b/>
                <w:sz w:val="19"/>
              </w:rPr>
              <w:t xml:space="preserve"> </w:t>
            </w:r>
            <w:r w:rsidR="009C02F4" w:rsidRPr="000B6A32">
              <w:rPr>
                <w:rFonts w:ascii="Arial" w:hAnsi="Arial" w:cs="Arial"/>
                <w:sz w:val="18"/>
                <w:szCs w:val="18"/>
              </w:rPr>
              <w:t>została powołana w dniu</w:t>
            </w:r>
            <w:r w:rsidR="009C02F4" w:rsidRPr="000B6A3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D0F2E" w:rsidRPr="00E409E6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E409E6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7149BA" w:rsidRPr="000B6A32">
              <w:rPr>
                <w:rFonts w:ascii="Arial" w:hAnsi="Arial" w:cs="Arial"/>
                <w:b/>
                <w:sz w:val="18"/>
                <w:szCs w:val="18"/>
              </w:rPr>
              <w:t>.0</w:t>
            </w:r>
            <w:r w:rsidR="00E61512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7149BA" w:rsidRPr="000B6A32">
              <w:rPr>
                <w:rFonts w:ascii="Arial" w:hAnsi="Arial" w:cs="Arial"/>
                <w:b/>
                <w:sz w:val="18"/>
                <w:szCs w:val="18"/>
              </w:rPr>
              <w:t>.2021 r.</w:t>
            </w:r>
            <w:r w:rsidR="009C02F4" w:rsidRPr="000B6A3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C02F4" w:rsidRPr="000B6A32">
              <w:rPr>
                <w:rFonts w:ascii="Arial" w:hAnsi="Arial" w:cs="Arial"/>
                <w:sz w:val="18"/>
                <w:szCs w:val="18"/>
              </w:rPr>
              <w:t>na podstawie:</w:t>
            </w:r>
            <w:r w:rsidR="009C02F4" w:rsidRPr="000B6A3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1DFE9F4F" w14:textId="77777777" w:rsidR="00AA731D" w:rsidRDefault="00D05912" w:rsidP="00D0591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B6A32">
              <w:rPr>
                <w:rFonts w:ascii="Arial" w:hAnsi="Arial" w:cs="Arial"/>
                <w:b/>
                <w:sz w:val="18"/>
                <w:szCs w:val="18"/>
              </w:rPr>
              <w:t xml:space="preserve">      </w:t>
            </w:r>
          </w:p>
          <w:p w14:paraId="4C3253C5" w14:textId="77777777" w:rsidR="00D05912" w:rsidRPr="000B6A32" w:rsidRDefault="0056726D" w:rsidP="00E61512">
            <w:pPr>
              <w:rPr>
                <w:rFonts w:ascii="Arial" w:hAnsi="Arial" w:cs="Arial"/>
                <w:sz w:val="18"/>
                <w:szCs w:val="18"/>
              </w:rPr>
            </w:pPr>
            <w:r w:rsidRPr="00AA731D">
              <w:rPr>
                <w:rFonts w:ascii="Arial" w:hAnsi="Arial" w:cs="Arial"/>
                <w:b/>
                <w:sz w:val="18"/>
                <w:szCs w:val="18"/>
              </w:rPr>
              <w:t>decyzji</w:t>
            </w:r>
            <w:r w:rsidRPr="000B6A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6A32">
              <w:rPr>
                <w:rFonts w:ascii="Arial" w:hAnsi="Arial" w:cs="Arial"/>
                <w:b/>
                <w:sz w:val="18"/>
                <w:szCs w:val="18"/>
              </w:rPr>
              <w:t>dyrektora ZDMK Marcina Hanczakowskiego</w:t>
            </w:r>
          </w:p>
          <w:p w14:paraId="41C47DA4" w14:textId="77777777" w:rsidR="009C02F4" w:rsidRDefault="009C02F4" w:rsidP="000D20E1">
            <w:r>
              <w:rPr>
                <w:rFonts w:ascii="Arial" w:hAnsi="Arial" w:cs="Arial"/>
                <w:i/>
                <w:sz w:val="14"/>
                <w:szCs w:val="14"/>
              </w:rPr>
              <w:t>(załączyć odpowiedni dokument)</w:t>
            </w:r>
          </w:p>
          <w:p w14:paraId="2A14C496" w14:textId="77777777" w:rsidR="009C02F4" w:rsidRDefault="009C02F4">
            <w:pPr>
              <w:ind w:left="623" w:right="11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składzie:</w:t>
            </w:r>
          </w:p>
          <w:p w14:paraId="79C67752" w14:textId="77777777" w:rsidR="00C67722" w:rsidRDefault="00C67722">
            <w:pPr>
              <w:ind w:left="623" w:right="110"/>
            </w:pPr>
          </w:p>
          <w:p w14:paraId="4DDC73E8" w14:textId="77777777" w:rsidR="00C67722" w:rsidRPr="00870125" w:rsidRDefault="00C67722" w:rsidP="00C67722">
            <w:pPr>
              <w:ind w:left="623" w:right="11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B06254">
              <w:rPr>
                <w:rFonts w:ascii="Arial" w:hAnsi="Arial" w:cs="Arial"/>
                <w:b/>
                <w:sz w:val="18"/>
                <w:szCs w:val="18"/>
              </w:rPr>
              <w:t xml:space="preserve">Anna Wąsowicz </w:t>
            </w:r>
          </w:p>
          <w:p w14:paraId="1D577382" w14:textId="3FE431FB" w:rsidR="00C67722" w:rsidRPr="008461A1" w:rsidRDefault="000D20E1" w:rsidP="00C67722">
            <w:pPr>
              <w:ind w:left="623" w:right="11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Renata Tomecka</w:t>
            </w:r>
          </w:p>
          <w:p w14:paraId="3EF70F1A" w14:textId="0E505FEF" w:rsidR="00C67722" w:rsidRDefault="00C67722" w:rsidP="00C67722">
            <w:pPr>
              <w:ind w:left="623" w:right="11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Mi</w:t>
            </w:r>
            <w:r w:rsidR="000D20E1">
              <w:rPr>
                <w:rFonts w:ascii="Arial" w:hAnsi="Arial" w:cs="Arial"/>
                <w:b/>
                <w:sz w:val="18"/>
                <w:szCs w:val="18"/>
              </w:rPr>
              <w:t>ch</w:t>
            </w: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="000D20E1">
              <w:rPr>
                <w:rFonts w:ascii="Arial" w:hAnsi="Arial" w:cs="Arial"/>
                <w:b/>
                <w:sz w:val="18"/>
                <w:szCs w:val="18"/>
              </w:rPr>
              <w:t>ł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D20E1">
              <w:rPr>
                <w:rFonts w:ascii="Arial" w:hAnsi="Arial" w:cs="Arial"/>
                <w:b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0D20E1">
              <w:rPr>
                <w:rFonts w:ascii="Arial" w:hAnsi="Arial" w:cs="Arial"/>
                <w:b/>
                <w:sz w:val="18"/>
                <w:szCs w:val="18"/>
              </w:rPr>
              <w:t>rzypiec</w:t>
            </w:r>
          </w:p>
          <w:p w14:paraId="270B4039" w14:textId="20020BFF" w:rsidR="00C67722" w:rsidRDefault="000D20E1" w:rsidP="00C67722">
            <w:pPr>
              <w:ind w:left="623" w:right="11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Dariusz Kondrac</w:t>
            </w:r>
            <w:r w:rsidR="00C67722">
              <w:rPr>
                <w:rFonts w:ascii="Arial" w:hAnsi="Arial" w:cs="Arial"/>
                <w:b/>
                <w:sz w:val="18"/>
                <w:szCs w:val="18"/>
              </w:rPr>
              <w:t>k</w:t>
            </w: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  <w:p w14:paraId="0992E72B" w14:textId="5E7AC76F" w:rsidR="00D105E1" w:rsidRDefault="00D105E1" w:rsidP="00C67722">
            <w:pPr>
              <w:ind w:left="623" w:right="11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Barbara Zamorska</w:t>
            </w:r>
          </w:p>
          <w:p w14:paraId="53097E5F" w14:textId="78740FA3" w:rsidR="000D20E1" w:rsidRDefault="000D20E1" w:rsidP="00C67722">
            <w:pPr>
              <w:ind w:left="623" w:right="11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Inessa Jakóbik</w:t>
            </w:r>
          </w:p>
          <w:p w14:paraId="1788DE3F" w14:textId="6813142D" w:rsidR="000D20E1" w:rsidRDefault="000D20E1" w:rsidP="00C67722">
            <w:pPr>
              <w:ind w:left="623" w:right="11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Paweł Budzowski</w:t>
            </w:r>
          </w:p>
          <w:p w14:paraId="75AB9422" w14:textId="77777777" w:rsidR="009C02F4" w:rsidRDefault="00C67722" w:rsidP="00C67722">
            <w:pPr>
              <w:ind w:right="110"/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            </w:t>
            </w:r>
            <w:r w:rsidR="009C02F4">
              <w:rPr>
                <w:rFonts w:ascii="Arial" w:hAnsi="Arial" w:cs="Arial"/>
                <w:i/>
                <w:sz w:val="14"/>
                <w:szCs w:val="14"/>
              </w:rPr>
              <w:t>(imiona i nazwiska członków komisji)</w:t>
            </w:r>
          </w:p>
          <w:p w14:paraId="525EDCDA" w14:textId="77777777" w:rsidR="009C02F4" w:rsidRDefault="009C02F4">
            <w:pPr>
              <w:ind w:left="623" w:right="11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C4B84D1" w14:textId="77777777" w:rsidR="009C02F4" w:rsidRDefault="009C02F4">
            <w:pPr>
              <w:ind w:left="623"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Członkowie komisji złożyli oświadczeni</w:t>
            </w:r>
            <w:r w:rsidR="00026ACE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 określone w art. 56 ust. 4 ustawy</w:t>
            </w:r>
          </w:p>
          <w:p w14:paraId="183315CD" w14:textId="77777777" w:rsidR="009C02F4" w:rsidRDefault="009C02F4">
            <w:pPr>
              <w:ind w:left="623" w:right="11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AD82512" w14:textId="77777777" w:rsidR="009C02F4" w:rsidRDefault="008E4805" w:rsidP="0035753B">
            <w:pPr>
              <w:pStyle w:val="Nagwek1"/>
              <w:numPr>
                <w:ilvl w:val="0"/>
                <w:numId w:val="0"/>
              </w:numPr>
              <w:tabs>
                <w:tab w:val="left" w:pos="785"/>
              </w:tabs>
            </w:pPr>
            <w:r>
              <w:rPr>
                <w:b w:val="0"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53B">
              <w:rPr>
                <w:b w:val="0"/>
                <w:sz w:val="19"/>
              </w:rPr>
              <w:instrText xml:space="preserve"> FORMCHECKBOX </w:instrText>
            </w:r>
            <w:r w:rsidR="00D96CA9">
              <w:rPr>
                <w:b w:val="0"/>
                <w:sz w:val="19"/>
              </w:rPr>
            </w:r>
            <w:r w:rsidR="00D96CA9">
              <w:rPr>
                <w:b w:val="0"/>
                <w:sz w:val="19"/>
              </w:rPr>
              <w:fldChar w:fldCharType="separate"/>
            </w:r>
            <w:r>
              <w:rPr>
                <w:b w:val="0"/>
                <w:sz w:val="19"/>
              </w:rPr>
              <w:fldChar w:fldCharType="end"/>
            </w:r>
            <w:r w:rsidR="0035753B">
              <w:rPr>
                <w:b w:val="0"/>
                <w:sz w:val="19"/>
              </w:rPr>
              <w:t xml:space="preserve"> </w:t>
            </w:r>
            <w:r w:rsidR="009C02F4">
              <w:rPr>
                <w:b w:val="0"/>
                <w:sz w:val="18"/>
                <w:szCs w:val="18"/>
              </w:rPr>
              <w:t xml:space="preserve">nie została powołana, czynności </w:t>
            </w:r>
            <w:r w:rsidR="00CD1C3A" w:rsidRPr="00CD1C3A">
              <w:rPr>
                <w:b w:val="0"/>
                <w:sz w:val="18"/>
                <w:szCs w:val="18"/>
              </w:rPr>
              <w:t xml:space="preserve">związane z przeprowadzeniem </w:t>
            </w:r>
            <w:r w:rsidR="009C02F4">
              <w:rPr>
                <w:b w:val="0"/>
                <w:sz w:val="18"/>
                <w:szCs w:val="18"/>
              </w:rPr>
              <w:t>postępowani</w:t>
            </w:r>
            <w:r w:rsidR="00CD1C3A">
              <w:rPr>
                <w:b w:val="0"/>
                <w:sz w:val="18"/>
                <w:szCs w:val="18"/>
              </w:rPr>
              <w:t>a</w:t>
            </w:r>
            <w:r w:rsidR="009C02F4">
              <w:rPr>
                <w:b w:val="0"/>
                <w:sz w:val="18"/>
                <w:szCs w:val="18"/>
              </w:rPr>
              <w:t xml:space="preserve"> wykonują </w:t>
            </w:r>
            <w:r w:rsidR="009C02F4">
              <w:rPr>
                <w:b w:val="0"/>
                <w:i/>
                <w:sz w:val="14"/>
                <w:szCs w:val="14"/>
              </w:rPr>
              <w:t xml:space="preserve">(wskazać osoby wykonujące czynności </w:t>
            </w:r>
            <w:r w:rsidR="00CD1C3A" w:rsidRPr="00CD1C3A">
              <w:rPr>
                <w:b w:val="0"/>
                <w:i/>
                <w:sz w:val="14"/>
                <w:szCs w:val="14"/>
              </w:rPr>
              <w:t xml:space="preserve">związane z przeprowadzeniem </w:t>
            </w:r>
            <w:r w:rsidR="009C02F4">
              <w:rPr>
                <w:b w:val="0"/>
                <w:i/>
                <w:sz w:val="14"/>
                <w:szCs w:val="14"/>
              </w:rPr>
              <w:t>postępowani</w:t>
            </w:r>
            <w:r w:rsidR="00CD1C3A">
              <w:rPr>
                <w:b w:val="0"/>
                <w:i/>
                <w:sz w:val="14"/>
                <w:szCs w:val="14"/>
              </w:rPr>
              <w:t>a</w:t>
            </w:r>
            <w:r w:rsidR="009C02F4">
              <w:rPr>
                <w:b w:val="0"/>
                <w:i/>
                <w:sz w:val="14"/>
                <w:szCs w:val="14"/>
              </w:rPr>
              <w:t xml:space="preserve"> oraz podać zakres czynności):</w:t>
            </w:r>
          </w:p>
          <w:p w14:paraId="51132E4E" w14:textId="77777777" w:rsidR="009C02F4" w:rsidRDefault="009C02F4">
            <w:pPr>
              <w:ind w:left="1190" w:right="110" w:hanging="540"/>
            </w:pPr>
            <w:r>
              <w:rPr>
                <w:rFonts w:ascii="Arial" w:hAnsi="Arial" w:cs="Arial"/>
                <w:sz w:val="18"/>
                <w:szCs w:val="18"/>
              </w:rPr>
              <w:t>….………………………………………………...   ……………………………………………………….</w:t>
            </w:r>
            <w:r w:rsidR="00ED08F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7E44F75" w14:textId="77777777" w:rsidR="009C02F4" w:rsidRDefault="009C02F4">
            <w:pPr>
              <w:ind w:left="1190" w:right="110" w:hanging="540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</w:t>
            </w:r>
            <w:r w:rsidR="00ED08F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</w:t>
            </w:r>
          </w:p>
          <w:p w14:paraId="3CC935A3" w14:textId="77777777" w:rsidR="009C02F4" w:rsidRDefault="009C02F4">
            <w:pPr>
              <w:ind w:left="1190" w:right="110" w:hanging="540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</w:t>
            </w:r>
            <w:r w:rsidR="00ED08F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</w:t>
            </w:r>
          </w:p>
          <w:p w14:paraId="0E1B8AE8" w14:textId="77777777" w:rsidR="009C02F4" w:rsidRDefault="009C02F4">
            <w:pPr>
              <w:ind w:left="470" w:right="110"/>
            </w:pPr>
            <w:r>
              <w:rPr>
                <w:rFonts w:ascii="Arial" w:eastAsia="Arial" w:hAnsi="Arial" w:cs="Arial"/>
                <w:i/>
                <w:sz w:val="14"/>
                <w:szCs w:val="14"/>
              </w:rPr>
              <w:t xml:space="preserve">                                       </w:t>
            </w:r>
            <w:r>
              <w:rPr>
                <w:rFonts w:ascii="Arial" w:hAnsi="Arial" w:cs="Arial"/>
                <w:i/>
                <w:sz w:val="14"/>
                <w:szCs w:val="14"/>
              </w:rPr>
              <w:t>(imię</w:t>
            </w:r>
            <w:r w:rsidR="00CD1C3A">
              <w:rPr>
                <w:rFonts w:ascii="Arial" w:hAnsi="Arial" w:cs="Arial"/>
                <w:i/>
                <w:sz w:val="14"/>
                <w:szCs w:val="14"/>
              </w:rPr>
              <w:t xml:space="preserve"> i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nazwisko)                                                               (czynność w postępowaniu)</w:t>
            </w:r>
          </w:p>
          <w:p w14:paraId="51AC8DD8" w14:textId="77777777" w:rsidR="009C02F4" w:rsidRDefault="009C02F4">
            <w:pPr>
              <w:ind w:left="470" w:right="11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63CA6DB6" w14:textId="77777777" w:rsidR="009C02F4" w:rsidRDefault="009C02F4">
            <w:pPr>
              <w:ind w:left="623"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Osoby wykonujące czynności </w:t>
            </w:r>
            <w:r w:rsidR="00CD1C3A" w:rsidRPr="00CD1C3A">
              <w:rPr>
                <w:rFonts w:ascii="Arial" w:hAnsi="Arial" w:cs="Arial"/>
                <w:sz w:val="18"/>
                <w:szCs w:val="18"/>
              </w:rPr>
              <w:t xml:space="preserve">związane z przeprowadzeniem </w:t>
            </w:r>
            <w:r>
              <w:rPr>
                <w:rFonts w:ascii="Arial" w:hAnsi="Arial" w:cs="Arial"/>
                <w:sz w:val="18"/>
                <w:szCs w:val="18"/>
              </w:rPr>
              <w:t>postępowani</w:t>
            </w:r>
            <w:r w:rsidR="00CD1C3A">
              <w:rPr>
                <w:rFonts w:ascii="Arial" w:hAnsi="Arial" w:cs="Arial"/>
                <w:sz w:val="18"/>
                <w:szCs w:val="18"/>
              </w:rPr>
              <w:t>a</w:t>
            </w:r>
            <w:r w:rsidR="00CD1C3A" w:rsidRPr="00CD1C3A">
              <w:rPr>
                <w:rFonts w:ascii="Arial" w:hAnsi="Arial" w:cs="Arial"/>
                <w:sz w:val="18"/>
                <w:szCs w:val="18"/>
              </w:rPr>
              <w:t>, o których mowa w pkt 2,</w:t>
            </w:r>
            <w:r>
              <w:rPr>
                <w:rFonts w:ascii="Arial" w:hAnsi="Arial" w:cs="Arial"/>
                <w:sz w:val="18"/>
                <w:szCs w:val="18"/>
              </w:rPr>
              <w:t xml:space="preserve"> złożyły oświadczeni</w:t>
            </w:r>
            <w:r w:rsidR="00026ACE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 określone w art. 56 ust. 4 ustawy.</w:t>
            </w:r>
          </w:p>
          <w:p w14:paraId="67DFBB94" w14:textId="77777777" w:rsidR="009C02F4" w:rsidRDefault="009C02F4">
            <w:pPr>
              <w:pStyle w:val="Tekstpodstawowywcity"/>
              <w:ind w:right="110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0D2BFC27" w14:textId="77777777" w:rsidR="009C02F4" w:rsidRDefault="009C02F4">
            <w:pPr>
              <w:pStyle w:val="Tekstpodstawowywcity"/>
              <w:numPr>
                <w:ilvl w:val="0"/>
                <w:numId w:val="17"/>
              </w:numPr>
              <w:tabs>
                <w:tab w:val="left" w:pos="650"/>
              </w:tabs>
              <w:ind w:right="110"/>
              <w:jc w:val="left"/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Biegli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B752068" w14:textId="77777777" w:rsidR="009C02F4" w:rsidRPr="00680650" w:rsidRDefault="009C02F4">
            <w:pPr>
              <w:pStyle w:val="Tekstpodstawowywcity"/>
              <w:ind w:right="11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14:paraId="0769377C" w14:textId="77777777" w:rsidR="009C02F4" w:rsidRDefault="008E4805" w:rsidP="0035753B">
            <w:pPr>
              <w:pStyle w:val="Nagwek1"/>
              <w:numPr>
                <w:ilvl w:val="0"/>
                <w:numId w:val="0"/>
              </w:numPr>
              <w:tabs>
                <w:tab w:val="left" w:pos="785"/>
              </w:tabs>
            </w:pPr>
            <w:r>
              <w:rPr>
                <w:b w:val="0"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53B">
              <w:rPr>
                <w:b w:val="0"/>
                <w:sz w:val="19"/>
              </w:rPr>
              <w:instrText xml:space="preserve"> FORMCHECKBOX </w:instrText>
            </w:r>
            <w:r w:rsidR="00D96CA9">
              <w:rPr>
                <w:b w:val="0"/>
                <w:sz w:val="19"/>
              </w:rPr>
            </w:r>
            <w:r w:rsidR="00D96CA9">
              <w:rPr>
                <w:b w:val="0"/>
                <w:sz w:val="19"/>
              </w:rPr>
              <w:fldChar w:fldCharType="separate"/>
            </w:r>
            <w:r>
              <w:rPr>
                <w:b w:val="0"/>
                <w:sz w:val="19"/>
              </w:rPr>
              <w:fldChar w:fldCharType="end"/>
            </w:r>
            <w:r w:rsidR="0035753B">
              <w:rPr>
                <w:b w:val="0"/>
                <w:sz w:val="19"/>
              </w:rPr>
              <w:t xml:space="preserve"> </w:t>
            </w:r>
            <w:r w:rsidR="009C02F4">
              <w:rPr>
                <w:b w:val="0"/>
                <w:sz w:val="18"/>
                <w:szCs w:val="18"/>
              </w:rPr>
              <w:t xml:space="preserve">zostali powołani  </w:t>
            </w:r>
            <w:r w:rsidR="009C02F4">
              <w:rPr>
                <w:b w:val="0"/>
                <w:i/>
                <w:sz w:val="14"/>
                <w:szCs w:val="14"/>
              </w:rPr>
              <w:t>(imiona i nazwiska biegłych)</w:t>
            </w:r>
            <w:r w:rsidR="009C02F4">
              <w:rPr>
                <w:b w:val="0"/>
                <w:sz w:val="18"/>
                <w:szCs w:val="18"/>
              </w:rPr>
              <w:t>:</w:t>
            </w:r>
          </w:p>
          <w:p w14:paraId="6A8253B4" w14:textId="77777777" w:rsidR="009C02F4" w:rsidRDefault="009C02F4">
            <w:pPr>
              <w:ind w:right="110" w:firstLine="623"/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..........................................................................................................................................................</w:t>
            </w:r>
          </w:p>
          <w:p w14:paraId="24D2216B" w14:textId="77777777" w:rsidR="009C02F4" w:rsidRDefault="009C02F4">
            <w:pPr>
              <w:ind w:right="110" w:firstLine="623"/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..........................................................................................................................................................</w:t>
            </w:r>
          </w:p>
          <w:p w14:paraId="2C58D778" w14:textId="77777777" w:rsidR="009C02F4" w:rsidRDefault="009C02F4">
            <w:pPr>
              <w:ind w:left="623"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Biegli złożyli oświadczeni</w:t>
            </w:r>
            <w:r w:rsidR="00026ACE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 określone w art. 56 ust. 4 ustawy.</w:t>
            </w:r>
          </w:p>
          <w:p w14:paraId="674EE903" w14:textId="77777777" w:rsidR="009C02F4" w:rsidRPr="00680650" w:rsidRDefault="009C02F4">
            <w:pPr>
              <w:ind w:left="356" w:right="110"/>
              <w:jc w:val="both"/>
              <w:rPr>
                <w:rFonts w:ascii="Arial" w:hAnsi="Arial" w:cs="Arial"/>
                <w:i/>
                <w:sz w:val="12"/>
                <w:szCs w:val="12"/>
              </w:rPr>
            </w:pPr>
          </w:p>
          <w:p w14:paraId="594E10CC" w14:textId="77777777" w:rsidR="009C02F4" w:rsidRDefault="008E4805" w:rsidP="0035753B">
            <w:pPr>
              <w:pStyle w:val="Nagwek1"/>
              <w:numPr>
                <w:ilvl w:val="0"/>
                <w:numId w:val="0"/>
              </w:numPr>
              <w:tabs>
                <w:tab w:val="left" w:pos="785"/>
              </w:tabs>
            </w:pPr>
            <w:r>
              <w:rPr>
                <w:b w:val="0"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B0211">
              <w:rPr>
                <w:b w:val="0"/>
                <w:sz w:val="19"/>
              </w:rPr>
              <w:instrText xml:space="preserve"> FORMCHECKBOX </w:instrText>
            </w:r>
            <w:r w:rsidR="00D96CA9">
              <w:rPr>
                <w:b w:val="0"/>
                <w:sz w:val="19"/>
              </w:rPr>
            </w:r>
            <w:r w:rsidR="00D96CA9">
              <w:rPr>
                <w:b w:val="0"/>
                <w:sz w:val="19"/>
              </w:rPr>
              <w:fldChar w:fldCharType="separate"/>
            </w:r>
            <w:r>
              <w:rPr>
                <w:b w:val="0"/>
                <w:sz w:val="19"/>
              </w:rPr>
              <w:fldChar w:fldCharType="end"/>
            </w:r>
            <w:r w:rsidR="0035753B">
              <w:rPr>
                <w:b w:val="0"/>
                <w:sz w:val="19"/>
              </w:rPr>
              <w:t xml:space="preserve"> </w:t>
            </w:r>
            <w:r w:rsidR="009C02F4">
              <w:rPr>
                <w:b w:val="0"/>
                <w:sz w:val="18"/>
                <w:szCs w:val="18"/>
              </w:rPr>
              <w:t>nie zostali powołani</w:t>
            </w:r>
          </w:p>
          <w:p w14:paraId="22E753DA" w14:textId="77777777" w:rsidR="009C02F4" w:rsidRDefault="009C02F4">
            <w:pPr>
              <w:rPr>
                <w:rFonts w:cs="Arial"/>
                <w:b/>
                <w:sz w:val="18"/>
                <w:szCs w:val="18"/>
              </w:rPr>
            </w:pPr>
          </w:p>
          <w:p w14:paraId="1F88A1B2" w14:textId="77777777" w:rsidR="004961B3" w:rsidRPr="004961B3" w:rsidRDefault="009C02F4">
            <w:pPr>
              <w:numPr>
                <w:ilvl w:val="0"/>
                <w:numId w:val="17"/>
              </w:numPr>
              <w:tabs>
                <w:tab w:val="left" w:pos="650"/>
              </w:tabs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Inne osoby wykonujące czynności </w:t>
            </w:r>
            <w:r w:rsidR="00CD1C3A" w:rsidRPr="00CD1C3A">
              <w:rPr>
                <w:rFonts w:ascii="Arial" w:hAnsi="Arial" w:cs="Arial"/>
                <w:sz w:val="18"/>
                <w:szCs w:val="18"/>
                <w:u w:val="single"/>
              </w:rPr>
              <w:t>związane z przeprowadzeniem postępowania</w:t>
            </w:r>
            <w:r w:rsidR="004961B3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5BB5FEA3" w14:textId="77777777" w:rsidR="007C7098" w:rsidRDefault="009C02F4" w:rsidP="007C7098">
            <w:pPr>
              <w:tabs>
                <w:tab w:val="left" w:pos="650"/>
              </w:tabs>
              <w:ind w:left="720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(wskazać osoby wykonujące czynności </w:t>
            </w:r>
            <w:r w:rsidR="00CD1C3A" w:rsidRPr="00CD1C3A">
              <w:rPr>
                <w:rFonts w:ascii="Arial" w:hAnsi="Arial" w:cs="Arial"/>
                <w:i/>
                <w:sz w:val="14"/>
                <w:szCs w:val="14"/>
              </w:rPr>
              <w:t>związane z przeprowadzeniem postępowania, inne niż określone w pkt 1-3</w:t>
            </w:r>
            <w:r w:rsidR="00CD1C3A">
              <w:rPr>
                <w:rFonts w:ascii="Arial" w:hAnsi="Arial" w:cs="Arial"/>
                <w:i/>
                <w:sz w:val="14"/>
                <w:szCs w:val="14"/>
              </w:rPr>
              <w:t>,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oraz podać zakres czynności</w:t>
            </w:r>
            <w:r w:rsidR="007C7098">
              <w:rPr>
                <w:rFonts w:ascii="Arial" w:hAnsi="Arial" w:cs="Arial"/>
                <w:i/>
                <w:sz w:val="14"/>
                <w:szCs w:val="14"/>
              </w:rPr>
              <w:t xml:space="preserve">      </w:t>
            </w:r>
          </w:p>
          <w:p w14:paraId="779F4316" w14:textId="77777777" w:rsidR="007C7098" w:rsidRDefault="007C7098" w:rsidP="007C7098">
            <w:pPr>
              <w:tabs>
                <w:tab w:val="left" w:pos="650"/>
              </w:tabs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A8763CC" w14:textId="575BCB9E" w:rsidR="009C02F4" w:rsidRPr="007C7098" w:rsidRDefault="007C7098" w:rsidP="007C7098">
            <w:pPr>
              <w:tabs>
                <w:tab w:val="left" w:pos="650"/>
              </w:tabs>
              <w:ind w:left="720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……………………………………………</w:t>
            </w:r>
            <w:r w:rsidR="00FB0211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F87F0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B0211">
              <w:rPr>
                <w:rFonts w:ascii="Arial" w:hAnsi="Arial" w:cs="Arial"/>
                <w:sz w:val="18"/>
                <w:szCs w:val="18"/>
              </w:rPr>
              <w:t xml:space="preserve">- 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…………………………………….</w:t>
            </w:r>
            <w:r w:rsidR="00FB021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7F708FCE" w14:textId="77777777" w:rsidR="009C02F4" w:rsidRDefault="009C02F4">
            <w:pPr>
              <w:ind w:left="470" w:right="110"/>
            </w:pPr>
            <w:r>
              <w:rPr>
                <w:rFonts w:ascii="Arial" w:eastAsia="Arial" w:hAnsi="Arial" w:cs="Arial"/>
                <w:i/>
                <w:sz w:val="14"/>
                <w:szCs w:val="14"/>
              </w:rPr>
              <w:t xml:space="preserve">     </w:t>
            </w:r>
            <w:r w:rsidR="00FB0211">
              <w:rPr>
                <w:rFonts w:ascii="Arial" w:eastAsia="Arial" w:hAnsi="Arial" w:cs="Arial"/>
                <w:i/>
                <w:sz w:val="14"/>
                <w:szCs w:val="14"/>
              </w:rPr>
              <w:t xml:space="preserve">                            </w:t>
            </w:r>
            <w:r>
              <w:rPr>
                <w:rFonts w:ascii="Arial" w:eastAsia="Arial" w:hAnsi="Arial" w:cs="Arial"/>
                <w:i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i/>
                <w:sz w:val="14"/>
                <w:szCs w:val="14"/>
              </w:rPr>
              <w:t>(imię</w:t>
            </w:r>
            <w:r w:rsidR="00BD504A">
              <w:rPr>
                <w:rFonts w:ascii="Arial" w:hAnsi="Arial" w:cs="Arial"/>
                <w:i/>
                <w:sz w:val="14"/>
                <w:szCs w:val="14"/>
              </w:rPr>
              <w:t xml:space="preserve"> i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nazwisko)                                                               (czynność w postępowaniu)</w:t>
            </w:r>
          </w:p>
          <w:p w14:paraId="1C49D9C2" w14:textId="77777777" w:rsidR="009C02F4" w:rsidRDefault="009C02F4">
            <w:pPr>
              <w:ind w:left="470" w:right="11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5833AE22" w14:textId="77777777" w:rsidR="009C02F4" w:rsidRDefault="00BD504A">
            <w:pPr>
              <w:ind w:left="623"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Inne o</w:t>
            </w:r>
            <w:r w:rsidR="009C02F4">
              <w:rPr>
                <w:rFonts w:ascii="Arial" w:hAnsi="Arial" w:cs="Arial"/>
                <w:sz w:val="18"/>
                <w:szCs w:val="18"/>
              </w:rPr>
              <w:t xml:space="preserve">soby wykonujące czynności </w:t>
            </w:r>
            <w:r w:rsidRPr="00BD504A">
              <w:rPr>
                <w:rFonts w:ascii="Arial" w:hAnsi="Arial" w:cs="Arial"/>
                <w:sz w:val="18"/>
                <w:szCs w:val="18"/>
              </w:rPr>
              <w:t>związane z przeprowadzeniem postępowania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C02F4">
              <w:rPr>
                <w:rFonts w:ascii="Arial" w:hAnsi="Arial" w:cs="Arial"/>
                <w:sz w:val="18"/>
                <w:szCs w:val="18"/>
              </w:rPr>
              <w:t>złożyły oświadczeni</w:t>
            </w:r>
            <w:r w:rsidR="00026ACE">
              <w:rPr>
                <w:rFonts w:ascii="Arial" w:hAnsi="Arial" w:cs="Arial"/>
                <w:sz w:val="18"/>
                <w:szCs w:val="18"/>
              </w:rPr>
              <w:t>a</w:t>
            </w:r>
            <w:r w:rsidR="009C02F4">
              <w:rPr>
                <w:rFonts w:ascii="Arial" w:hAnsi="Arial" w:cs="Arial"/>
                <w:sz w:val="18"/>
                <w:szCs w:val="18"/>
              </w:rPr>
              <w:t xml:space="preserve"> określone w art. 56 ust. 4 ustawy.</w:t>
            </w:r>
          </w:p>
          <w:p w14:paraId="51AC3334" w14:textId="77777777" w:rsidR="009C02F4" w:rsidRDefault="009C02F4">
            <w:pPr>
              <w:ind w:left="623" w:right="11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6353E76" w14:textId="77777777" w:rsidR="004F66DF" w:rsidRPr="004F66DF" w:rsidRDefault="00BD504A">
            <w:pPr>
              <w:pStyle w:val="Nagwek1"/>
            </w:pPr>
            <w:r>
              <w:rPr>
                <w:sz w:val="18"/>
                <w:szCs w:val="18"/>
              </w:rPr>
              <w:t>B</w:t>
            </w:r>
            <w:r w:rsidR="009C02F4">
              <w:rPr>
                <w:sz w:val="18"/>
                <w:szCs w:val="18"/>
              </w:rPr>
              <w:t>.  Osoby mogące wpłynąć na wynik postępowania</w:t>
            </w:r>
            <w:r w:rsidR="004F66DF">
              <w:rPr>
                <w:sz w:val="18"/>
                <w:szCs w:val="18"/>
              </w:rPr>
              <w:t>:</w:t>
            </w:r>
          </w:p>
          <w:p w14:paraId="53AA1646" w14:textId="77777777" w:rsidR="009C02F4" w:rsidRDefault="009C02F4">
            <w:pPr>
              <w:pStyle w:val="Nagwek1"/>
            </w:pPr>
            <w:r>
              <w:rPr>
                <w:b w:val="0"/>
                <w:i/>
                <w:sz w:val="14"/>
                <w:szCs w:val="14"/>
              </w:rPr>
              <w:t xml:space="preserve">(wskazać osoby </w:t>
            </w:r>
            <w:r w:rsidR="00BD504A" w:rsidRPr="00BD504A">
              <w:rPr>
                <w:b w:val="0"/>
                <w:i/>
                <w:sz w:val="14"/>
                <w:szCs w:val="14"/>
              </w:rPr>
              <w:t xml:space="preserve">mogące wpłynąć na wynik postępowania, w tym osoby </w:t>
            </w:r>
            <w:r>
              <w:rPr>
                <w:b w:val="0"/>
                <w:i/>
                <w:sz w:val="14"/>
                <w:szCs w:val="14"/>
              </w:rPr>
              <w:t>wykonujące czynności związane z przygotowaniem postępowania</w:t>
            </w:r>
            <w:r w:rsidR="00BD504A" w:rsidRPr="00BD504A">
              <w:rPr>
                <w:b w:val="0"/>
                <w:i/>
                <w:sz w:val="14"/>
                <w:szCs w:val="14"/>
              </w:rPr>
              <w:t>, należy wskazać osoby, które faktycznie dokonywały dane czynności</w:t>
            </w:r>
            <w:r>
              <w:rPr>
                <w:b w:val="0"/>
                <w:i/>
                <w:sz w:val="14"/>
                <w:szCs w:val="14"/>
              </w:rPr>
              <w:t xml:space="preserve"> oraz podać zakres </w:t>
            </w:r>
            <w:r w:rsidR="00BD0172">
              <w:rPr>
                <w:b w:val="0"/>
                <w:i/>
                <w:sz w:val="14"/>
                <w:szCs w:val="14"/>
              </w:rPr>
              <w:t xml:space="preserve">tych </w:t>
            </w:r>
            <w:r>
              <w:rPr>
                <w:b w:val="0"/>
                <w:i/>
                <w:sz w:val="14"/>
                <w:szCs w:val="14"/>
              </w:rPr>
              <w:t>czynności)</w:t>
            </w:r>
          </w:p>
          <w:p w14:paraId="3F255A5D" w14:textId="77777777" w:rsidR="007A5AFD" w:rsidRPr="007A5AFD" w:rsidRDefault="007A5AFD">
            <w:pPr>
              <w:pStyle w:val="Nagwek1"/>
            </w:pPr>
          </w:p>
          <w:p w14:paraId="170880F2" w14:textId="274C7FB2" w:rsidR="009C02F4" w:rsidRDefault="007A5AFD">
            <w:pPr>
              <w:pStyle w:val="Nagwek1"/>
            </w:pPr>
            <w:r>
              <w:rPr>
                <w:sz w:val="18"/>
                <w:szCs w:val="18"/>
              </w:rPr>
              <w:t>Nie dotyczy</w:t>
            </w:r>
            <w:r>
              <w:rPr>
                <w:b w:val="0"/>
                <w:sz w:val="18"/>
                <w:szCs w:val="18"/>
              </w:rPr>
              <w:t xml:space="preserve">                                                       </w:t>
            </w:r>
          </w:p>
          <w:p w14:paraId="3C47919E" w14:textId="77777777" w:rsidR="009C02F4" w:rsidRDefault="009C02F4">
            <w:pPr>
              <w:pStyle w:val="Nagwek1"/>
            </w:pPr>
            <w:r>
              <w:rPr>
                <w:b w:val="0"/>
                <w:sz w:val="18"/>
                <w:szCs w:val="18"/>
              </w:rPr>
              <w:t>………………………………………………..        …………………………………………………………</w:t>
            </w:r>
            <w:r w:rsidR="00525C9C">
              <w:rPr>
                <w:b w:val="0"/>
                <w:sz w:val="18"/>
                <w:szCs w:val="18"/>
              </w:rPr>
              <w:t>.</w:t>
            </w:r>
          </w:p>
          <w:p w14:paraId="38F6E41F" w14:textId="77777777" w:rsidR="00BD0172" w:rsidRDefault="00BD0172" w:rsidP="00BD0172">
            <w:pPr>
              <w:pStyle w:val="Nagwek1"/>
            </w:pPr>
            <w:r>
              <w:rPr>
                <w:b w:val="0"/>
                <w:sz w:val="18"/>
                <w:szCs w:val="18"/>
              </w:rPr>
              <w:t>………………………………………………..        …………………………………………………………</w:t>
            </w:r>
            <w:r w:rsidR="00525C9C">
              <w:rPr>
                <w:b w:val="0"/>
                <w:sz w:val="18"/>
                <w:szCs w:val="18"/>
              </w:rPr>
              <w:t>.</w:t>
            </w:r>
          </w:p>
          <w:p w14:paraId="729A5785" w14:textId="77777777" w:rsidR="009C02F4" w:rsidRDefault="004F66DF" w:rsidP="004F66DF">
            <w:pPr>
              <w:pStyle w:val="Nagwek1"/>
              <w:tabs>
                <w:tab w:val="num" w:pos="220"/>
              </w:tabs>
              <w:ind w:left="496" w:hanging="496"/>
            </w:pPr>
            <w:r>
              <w:rPr>
                <w:rFonts w:eastAsia="Arial"/>
                <w:b w:val="0"/>
                <w:i/>
                <w:sz w:val="18"/>
                <w:szCs w:val="18"/>
              </w:rPr>
              <w:t xml:space="preserve"> </w:t>
            </w:r>
            <w:r w:rsidR="009C02F4">
              <w:rPr>
                <w:b w:val="0"/>
                <w:i/>
                <w:sz w:val="18"/>
                <w:szCs w:val="18"/>
              </w:rPr>
              <w:t>(</w:t>
            </w:r>
            <w:r w:rsidR="009C02F4">
              <w:rPr>
                <w:b w:val="0"/>
                <w:i/>
                <w:sz w:val="14"/>
                <w:szCs w:val="14"/>
              </w:rPr>
              <w:t>imię</w:t>
            </w:r>
            <w:r w:rsidR="00BD0172">
              <w:rPr>
                <w:b w:val="0"/>
                <w:i/>
                <w:sz w:val="14"/>
                <w:szCs w:val="14"/>
              </w:rPr>
              <w:t xml:space="preserve"> i</w:t>
            </w:r>
            <w:r w:rsidR="009C02F4">
              <w:rPr>
                <w:b w:val="0"/>
                <w:i/>
                <w:sz w:val="14"/>
                <w:szCs w:val="14"/>
              </w:rPr>
              <w:t xml:space="preserve"> nazwisko)                                                 </w:t>
            </w:r>
            <w:r w:rsidR="006E6BC6">
              <w:rPr>
                <w:b w:val="0"/>
                <w:i/>
                <w:sz w:val="14"/>
                <w:szCs w:val="14"/>
              </w:rPr>
              <w:t xml:space="preserve">                                                     </w:t>
            </w:r>
            <w:r w:rsidR="009C02F4">
              <w:rPr>
                <w:b w:val="0"/>
                <w:i/>
                <w:sz w:val="14"/>
                <w:szCs w:val="14"/>
              </w:rPr>
              <w:t>(</w:t>
            </w:r>
            <w:r w:rsidR="00BD0172">
              <w:rPr>
                <w:b w:val="0"/>
                <w:i/>
                <w:sz w:val="14"/>
                <w:szCs w:val="14"/>
              </w:rPr>
              <w:t xml:space="preserve">zakres </w:t>
            </w:r>
            <w:r w:rsidR="009C02F4">
              <w:rPr>
                <w:b w:val="0"/>
                <w:i/>
                <w:sz w:val="14"/>
                <w:szCs w:val="14"/>
              </w:rPr>
              <w:t>czynnoś</w:t>
            </w:r>
            <w:r w:rsidR="00BD0172">
              <w:rPr>
                <w:b w:val="0"/>
                <w:i/>
                <w:sz w:val="14"/>
                <w:szCs w:val="14"/>
              </w:rPr>
              <w:t>ci</w:t>
            </w:r>
            <w:r w:rsidR="009C02F4">
              <w:rPr>
                <w:b w:val="0"/>
                <w:i/>
                <w:sz w:val="14"/>
                <w:szCs w:val="14"/>
              </w:rPr>
              <w:t>)</w:t>
            </w:r>
          </w:p>
          <w:p w14:paraId="261C767D" w14:textId="77777777" w:rsidR="009C02F4" w:rsidRPr="00680650" w:rsidRDefault="009C02F4">
            <w:pPr>
              <w:pStyle w:val="Nagwek1"/>
              <w:rPr>
                <w:b w:val="0"/>
                <w:i/>
                <w:sz w:val="12"/>
                <w:szCs w:val="12"/>
              </w:rPr>
            </w:pPr>
          </w:p>
          <w:p w14:paraId="2CFA65EA" w14:textId="77777777" w:rsidR="009C02F4" w:rsidRPr="00BD0172" w:rsidRDefault="009C02F4" w:rsidP="00BD0172">
            <w:pPr>
              <w:pStyle w:val="Nagwek1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Osoby </w:t>
            </w:r>
            <w:r w:rsidR="00BD0172" w:rsidRPr="00BD0172">
              <w:rPr>
                <w:b w:val="0"/>
                <w:sz w:val="18"/>
                <w:szCs w:val="18"/>
              </w:rPr>
              <w:t xml:space="preserve">mogące wpłynąć na wynik postępowania, w tym osoby </w:t>
            </w:r>
            <w:r>
              <w:rPr>
                <w:b w:val="0"/>
                <w:sz w:val="18"/>
                <w:szCs w:val="18"/>
              </w:rPr>
              <w:t>wykonujące czynności związane z przygotowaniem postępowania</w:t>
            </w:r>
            <w:r w:rsidR="00BD0172">
              <w:rPr>
                <w:b w:val="0"/>
                <w:sz w:val="18"/>
                <w:szCs w:val="18"/>
              </w:rPr>
              <w:t>,</w:t>
            </w:r>
            <w:r>
              <w:rPr>
                <w:b w:val="0"/>
                <w:sz w:val="18"/>
                <w:szCs w:val="18"/>
              </w:rPr>
              <w:t xml:space="preserve"> złożyły oświadczeni</w:t>
            </w:r>
            <w:r w:rsidR="00026ACE">
              <w:rPr>
                <w:b w:val="0"/>
                <w:sz w:val="18"/>
                <w:szCs w:val="18"/>
              </w:rPr>
              <w:t>a</w:t>
            </w:r>
            <w:r>
              <w:rPr>
                <w:b w:val="0"/>
                <w:sz w:val="18"/>
                <w:szCs w:val="18"/>
              </w:rPr>
              <w:t xml:space="preserve"> określone w art. 56 ust. 4 ustawy.</w:t>
            </w:r>
          </w:p>
          <w:p w14:paraId="1D2486F2" w14:textId="77777777" w:rsidR="006E6BC6" w:rsidRPr="001F1CE7" w:rsidRDefault="006E6BC6" w:rsidP="00BD0172">
            <w:pPr>
              <w:pStyle w:val="Nagwek1"/>
              <w:rPr>
                <w:sz w:val="16"/>
                <w:szCs w:val="16"/>
                <w:lang w:eastAsia="pl-PL"/>
              </w:rPr>
            </w:pPr>
          </w:p>
          <w:p w14:paraId="1D59A997" w14:textId="77777777" w:rsidR="00BD0172" w:rsidRPr="00E47C29" w:rsidRDefault="00BD0172" w:rsidP="00BD0172">
            <w:pPr>
              <w:pStyle w:val="Nagwek1"/>
              <w:rPr>
                <w:sz w:val="16"/>
                <w:szCs w:val="16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 xml:space="preserve">C. </w:t>
            </w:r>
            <w:r w:rsidRPr="00E47C29">
              <w:rPr>
                <w:sz w:val="18"/>
                <w:szCs w:val="18"/>
                <w:lang w:eastAsia="pl-PL"/>
              </w:rPr>
              <w:t>Osoby udzielające z</w:t>
            </w:r>
            <w:r w:rsidR="00132D51" w:rsidRPr="00E47C29">
              <w:rPr>
                <w:sz w:val="18"/>
                <w:szCs w:val="18"/>
                <w:lang w:eastAsia="pl-PL"/>
              </w:rPr>
              <w:t>a</w:t>
            </w:r>
            <w:r w:rsidRPr="00E47C29">
              <w:rPr>
                <w:sz w:val="18"/>
                <w:szCs w:val="18"/>
                <w:lang w:eastAsia="pl-PL"/>
              </w:rPr>
              <w:t xml:space="preserve">mówienia </w:t>
            </w:r>
          </w:p>
          <w:p w14:paraId="13CBB7C3" w14:textId="77777777" w:rsidR="00CA5A75" w:rsidRPr="00CA5A75" w:rsidRDefault="00CA5A75" w:rsidP="00CA5A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</w:t>
            </w:r>
            <w:r w:rsidRPr="00CA5A75">
              <w:rPr>
                <w:rFonts w:ascii="Arial" w:hAnsi="Arial" w:cs="Arial"/>
                <w:b/>
                <w:bCs/>
                <w:sz w:val="18"/>
                <w:szCs w:val="18"/>
              </w:rPr>
              <w:t>Janina Pokrywa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</w:t>
            </w:r>
            <w:r w:rsidRPr="00CA5A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</w:t>
            </w:r>
            <w:r w:rsidRPr="00CA5A75">
              <w:rPr>
                <w:rFonts w:ascii="Arial" w:hAnsi="Arial" w:cs="Arial"/>
                <w:b/>
                <w:bCs/>
                <w:sz w:val="18"/>
                <w:szCs w:val="18"/>
              </w:rPr>
              <w:t>Z-ca Dyrektora ds. Dróg</w:t>
            </w:r>
          </w:p>
          <w:p w14:paraId="09556645" w14:textId="77777777" w:rsidR="00CA5A75" w:rsidRPr="00CA5A75" w:rsidRDefault="00CA5A75" w:rsidP="00CA5A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</w:t>
            </w:r>
            <w:r w:rsidRPr="00CA5A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Janusz Zagórski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</w:t>
            </w:r>
            <w:r w:rsidRPr="00CA5A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</w:t>
            </w:r>
            <w:r w:rsidRPr="00CA5A75">
              <w:rPr>
                <w:rFonts w:ascii="Arial" w:hAnsi="Arial" w:cs="Arial"/>
                <w:b/>
                <w:bCs/>
                <w:sz w:val="18"/>
                <w:szCs w:val="18"/>
              </w:rPr>
              <w:t>Z-ca Dyrektora ds. Inwestycji</w:t>
            </w:r>
          </w:p>
          <w:p w14:paraId="2C4121E9" w14:textId="77777777" w:rsidR="00BD0172" w:rsidRPr="004F5B66" w:rsidRDefault="00BD0172" w:rsidP="00BD0172">
            <w:pPr>
              <w:pStyle w:val="Nagwek1"/>
              <w:tabs>
                <w:tab w:val="num" w:pos="676"/>
              </w:tabs>
              <w:ind w:firstLine="676"/>
              <w:rPr>
                <w:b w:val="0"/>
                <w:i/>
                <w:sz w:val="16"/>
                <w:szCs w:val="16"/>
              </w:rPr>
            </w:pPr>
            <w:r w:rsidRPr="00680650">
              <w:rPr>
                <w:b w:val="0"/>
              </w:rPr>
              <w:t xml:space="preserve">           </w:t>
            </w:r>
            <w:r w:rsidR="00CA5A75">
              <w:rPr>
                <w:b w:val="0"/>
              </w:rPr>
              <w:t xml:space="preserve">            </w:t>
            </w:r>
            <w:r w:rsidRPr="00680650">
              <w:rPr>
                <w:b w:val="0"/>
              </w:rPr>
              <w:t xml:space="preserve"> </w:t>
            </w:r>
            <w:r w:rsidRPr="004F5B66">
              <w:rPr>
                <w:b w:val="0"/>
                <w:i/>
                <w:sz w:val="16"/>
                <w:szCs w:val="16"/>
              </w:rPr>
              <w:t>(imię i nazwisko)</w:t>
            </w:r>
            <w:r>
              <w:rPr>
                <w:b w:val="0"/>
                <w:i/>
                <w:sz w:val="16"/>
                <w:szCs w:val="16"/>
              </w:rPr>
              <w:t xml:space="preserve">       </w:t>
            </w:r>
            <w:r w:rsidR="00CA5A75">
              <w:rPr>
                <w:b w:val="0"/>
                <w:i/>
                <w:sz w:val="16"/>
                <w:szCs w:val="16"/>
              </w:rPr>
              <w:t xml:space="preserve">                                   </w:t>
            </w:r>
            <w:r>
              <w:rPr>
                <w:b w:val="0"/>
                <w:i/>
                <w:sz w:val="16"/>
                <w:szCs w:val="16"/>
              </w:rPr>
              <w:t>(</w:t>
            </w:r>
            <w:r w:rsidR="00E955E2">
              <w:rPr>
                <w:b w:val="0"/>
                <w:i/>
                <w:sz w:val="16"/>
                <w:szCs w:val="16"/>
              </w:rPr>
              <w:t>stanowisko</w:t>
            </w:r>
            <w:r>
              <w:rPr>
                <w:b w:val="0"/>
                <w:i/>
                <w:sz w:val="16"/>
                <w:szCs w:val="16"/>
              </w:rPr>
              <w:t>)</w:t>
            </w:r>
          </w:p>
          <w:p w14:paraId="59BEAE00" w14:textId="77777777" w:rsidR="00BD0172" w:rsidRDefault="00BD0172" w:rsidP="00BD0172">
            <w:pPr>
              <w:ind w:right="110"/>
              <w:rPr>
                <w:rFonts w:ascii="Arial" w:hAnsi="Arial" w:cs="Arial"/>
                <w:sz w:val="18"/>
                <w:szCs w:val="18"/>
              </w:rPr>
            </w:pPr>
          </w:p>
          <w:p w14:paraId="03262559" w14:textId="77777777" w:rsidR="00504154" w:rsidRPr="00504154" w:rsidRDefault="00504154" w:rsidP="00504154">
            <w:pPr>
              <w:ind w:right="11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04154">
              <w:rPr>
                <w:rFonts w:ascii="Arial" w:hAnsi="Arial" w:cs="Arial"/>
                <w:b/>
                <w:bCs/>
                <w:sz w:val="18"/>
                <w:szCs w:val="18"/>
              </w:rPr>
              <w:t>Osoba udzielająca zamówienia złoży oświadczenia określone w art. 56 ust. 4 ustawy w dniu podpisywania umowy.</w:t>
            </w:r>
          </w:p>
          <w:p w14:paraId="697377A9" w14:textId="77777777" w:rsidR="009C02F4" w:rsidRDefault="009C02F4">
            <w:pPr>
              <w:pStyle w:val="Nagwek1"/>
              <w:rPr>
                <w:sz w:val="18"/>
                <w:szCs w:val="18"/>
              </w:rPr>
            </w:pPr>
          </w:p>
          <w:p w14:paraId="0DC26E4F" w14:textId="77777777" w:rsidR="00C575BE" w:rsidRPr="00C575BE" w:rsidRDefault="009C02F4" w:rsidP="00C575BE">
            <w:pPr>
              <w:keepNext/>
              <w:jc w:val="both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C575BE">
              <w:rPr>
                <w:rFonts w:ascii="Arial" w:hAnsi="Arial" w:cs="Arial"/>
                <w:b/>
                <w:sz w:val="18"/>
                <w:szCs w:val="18"/>
              </w:rPr>
              <w:lastRenderedPageBreak/>
              <w:t>D.  Informacj</w:t>
            </w:r>
            <w:r w:rsidR="00BD0172" w:rsidRPr="00C575BE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C575B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D0172" w:rsidRPr="00C575BE">
              <w:rPr>
                <w:rFonts w:ascii="Arial" w:hAnsi="Arial" w:cs="Arial"/>
                <w:b/>
                <w:sz w:val="18"/>
                <w:szCs w:val="18"/>
              </w:rPr>
              <w:t>o istnieniu okoliczności, o których mowa</w:t>
            </w:r>
            <w:r w:rsidRPr="00C575BE">
              <w:rPr>
                <w:rFonts w:ascii="Arial" w:hAnsi="Arial" w:cs="Arial"/>
                <w:b/>
                <w:sz w:val="18"/>
                <w:szCs w:val="18"/>
              </w:rPr>
              <w:t xml:space="preserve"> w art. 56 ust. 2 ustawy</w:t>
            </w:r>
            <w:r w:rsidR="006E6BC6" w:rsidRPr="00C575BE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C575B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575BE" w:rsidRPr="00C575BE">
              <w:rPr>
                <w:rFonts w:ascii="Arial" w:hAnsi="Arial" w:cs="Arial"/>
                <w:b/>
                <w:sz w:val="18"/>
                <w:szCs w:val="18"/>
              </w:rPr>
              <w:t>oraz – jeżeli dotyczy – o podjętych w związku z tym środkach zaradczych.</w:t>
            </w:r>
          </w:p>
          <w:p w14:paraId="770E83FE" w14:textId="77777777" w:rsidR="009C02F4" w:rsidRDefault="009C02F4">
            <w:pPr>
              <w:pStyle w:val="Nagwek1"/>
              <w:rPr>
                <w:b w:val="0"/>
                <w:i/>
                <w:sz w:val="18"/>
                <w:szCs w:val="18"/>
              </w:rPr>
            </w:pPr>
          </w:p>
          <w:p w14:paraId="02EAA96E" w14:textId="77777777" w:rsidR="009C02F4" w:rsidRDefault="00E44906">
            <w:pPr>
              <w:pStyle w:val="Nagwek1"/>
            </w:pPr>
            <w:r>
              <w:rPr>
                <w:sz w:val="18"/>
                <w:szCs w:val="18"/>
              </w:rPr>
              <w:t>Nie dotyczy</w:t>
            </w:r>
            <w:r w:rsidRPr="00E44906">
              <w:rPr>
                <w:b w:val="0"/>
                <w:sz w:val="18"/>
                <w:szCs w:val="18"/>
              </w:rPr>
              <w:t>………………………</w:t>
            </w:r>
            <w:r w:rsidR="009C02F4">
              <w:rPr>
                <w:b w:val="0"/>
                <w:sz w:val="18"/>
                <w:szCs w:val="18"/>
              </w:rPr>
              <w:t>......................................................................................................</w:t>
            </w:r>
          </w:p>
          <w:p w14:paraId="7F7281B3" w14:textId="77777777" w:rsidR="009C02F4" w:rsidRDefault="009C02F4">
            <w:pPr>
              <w:pStyle w:val="Nagwek1"/>
            </w:pPr>
            <w:r>
              <w:rPr>
                <w:b w:val="0"/>
                <w:sz w:val="18"/>
                <w:szCs w:val="18"/>
              </w:rPr>
              <w:t>..........................................................................................................................................................</w:t>
            </w:r>
          </w:p>
          <w:p w14:paraId="66E6BEB1" w14:textId="77777777" w:rsidR="009C02F4" w:rsidRDefault="009C02F4">
            <w:pPr>
              <w:ind w:right="110"/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..........................................................................................................................................................</w:t>
            </w:r>
          </w:p>
          <w:p w14:paraId="3D2E7739" w14:textId="77777777" w:rsidR="009C02F4" w:rsidRDefault="009C02F4">
            <w:pPr>
              <w:ind w:right="110"/>
              <w:rPr>
                <w:rFonts w:ascii="Arial" w:hAnsi="Arial" w:cs="Arial"/>
                <w:sz w:val="18"/>
                <w:szCs w:val="18"/>
              </w:rPr>
            </w:pPr>
          </w:p>
          <w:p w14:paraId="3AA0A744" w14:textId="77777777" w:rsidR="00C575BE" w:rsidRDefault="00BD0172" w:rsidP="00C575BE">
            <w:pPr>
              <w:keepNext/>
              <w:jc w:val="both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BD017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E. Informacje o istnieniu okoliczności, o których mowa w art. 56 ust. 3 ustawy</w:t>
            </w:r>
            <w:r w:rsidR="006E6BC6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, </w:t>
            </w:r>
            <w:r w:rsidR="00C575BE">
              <w:rPr>
                <w:rFonts w:ascii="Arial" w:hAnsi="Arial" w:cs="Arial"/>
                <w:b/>
                <w:sz w:val="18"/>
                <w:szCs w:val="18"/>
              </w:rPr>
              <w:t>oraz</w:t>
            </w:r>
            <w:r w:rsidR="00C575BE" w:rsidRPr="002555A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575BE">
              <w:rPr>
                <w:rFonts w:ascii="Arial" w:hAnsi="Arial" w:cs="Arial"/>
                <w:b/>
                <w:sz w:val="18"/>
                <w:szCs w:val="18"/>
              </w:rPr>
              <w:t xml:space="preserve">– jeżeli dotyczy – o </w:t>
            </w:r>
            <w:r w:rsidR="00C575BE" w:rsidRPr="002555A9">
              <w:rPr>
                <w:rFonts w:ascii="Arial" w:hAnsi="Arial" w:cs="Arial"/>
                <w:b/>
                <w:sz w:val="18"/>
                <w:szCs w:val="18"/>
              </w:rPr>
              <w:t>podjęt</w:t>
            </w:r>
            <w:r w:rsidR="00C575BE">
              <w:rPr>
                <w:rFonts w:ascii="Arial" w:hAnsi="Arial" w:cs="Arial"/>
                <w:b/>
                <w:sz w:val="18"/>
                <w:szCs w:val="18"/>
              </w:rPr>
              <w:t>ych</w:t>
            </w:r>
            <w:r w:rsidR="00C575BE" w:rsidRPr="002555A9">
              <w:rPr>
                <w:rFonts w:ascii="Arial" w:hAnsi="Arial" w:cs="Arial"/>
                <w:b/>
                <w:sz w:val="18"/>
                <w:szCs w:val="18"/>
              </w:rPr>
              <w:t xml:space="preserve"> w związku z tym środk</w:t>
            </w:r>
            <w:r w:rsidR="00C575BE">
              <w:rPr>
                <w:rFonts w:ascii="Arial" w:hAnsi="Arial" w:cs="Arial"/>
                <w:b/>
                <w:sz w:val="18"/>
                <w:szCs w:val="18"/>
              </w:rPr>
              <w:t>ach</w:t>
            </w:r>
            <w:r w:rsidR="00C575BE" w:rsidRPr="002555A9">
              <w:rPr>
                <w:rFonts w:ascii="Arial" w:hAnsi="Arial" w:cs="Arial"/>
                <w:b/>
                <w:sz w:val="18"/>
                <w:szCs w:val="18"/>
              </w:rPr>
              <w:t xml:space="preserve"> zaradcz</w:t>
            </w:r>
            <w:r w:rsidR="00C575BE">
              <w:rPr>
                <w:rFonts w:ascii="Arial" w:hAnsi="Arial" w:cs="Arial"/>
                <w:b/>
                <w:sz w:val="18"/>
                <w:szCs w:val="18"/>
              </w:rPr>
              <w:t>ych</w:t>
            </w:r>
            <w:r w:rsidR="00C575BE" w:rsidRPr="002555A9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14:paraId="403DA236" w14:textId="77777777" w:rsidR="00C575BE" w:rsidRDefault="00C575BE" w:rsidP="00BD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784C889" w14:textId="77777777" w:rsidR="00E44906" w:rsidRDefault="00E44906" w:rsidP="00E44906">
            <w:pPr>
              <w:pStyle w:val="Nagwek1"/>
            </w:pPr>
            <w:r>
              <w:rPr>
                <w:sz w:val="18"/>
                <w:szCs w:val="18"/>
              </w:rPr>
              <w:t>Nie dotyczy</w:t>
            </w:r>
            <w:r w:rsidRPr="00E44906">
              <w:rPr>
                <w:b w:val="0"/>
                <w:sz w:val="18"/>
                <w:szCs w:val="18"/>
              </w:rPr>
              <w:t>………………………</w:t>
            </w:r>
            <w:r>
              <w:rPr>
                <w:b w:val="0"/>
                <w:sz w:val="18"/>
                <w:szCs w:val="18"/>
              </w:rPr>
              <w:t>......................................................................................................</w:t>
            </w:r>
          </w:p>
          <w:p w14:paraId="5C0DFE38" w14:textId="77777777" w:rsidR="00E44906" w:rsidRDefault="00E44906" w:rsidP="00E44906">
            <w:pPr>
              <w:pStyle w:val="Nagwek1"/>
            </w:pPr>
            <w:r>
              <w:rPr>
                <w:b w:val="0"/>
                <w:sz w:val="18"/>
                <w:szCs w:val="18"/>
              </w:rPr>
              <w:t>..........................................................................................................................................................</w:t>
            </w:r>
          </w:p>
          <w:p w14:paraId="1FDE8B01" w14:textId="77777777" w:rsidR="00E44906" w:rsidRDefault="00E44906" w:rsidP="00E44906">
            <w:pPr>
              <w:ind w:right="110"/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..........................................................................................................................................................</w:t>
            </w:r>
          </w:p>
          <w:p w14:paraId="378764FA" w14:textId="77777777" w:rsidR="009C02F4" w:rsidRDefault="009C02F4">
            <w:pPr>
              <w:ind w:right="11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02F4" w14:paraId="56B0CE8A" w14:textId="77777777" w:rsidTr="00947821">
        <w:trPr>
          <w:trHeight w:val="998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80AF9" w14:textId="77777777" w:rsidR="009C02F4" w:rsidRDefault="009C02F4">
            <w:pPr>
              <w:numPr>
                <w:ilvl w:val="0"/>
                <w:numId w:val="20"/>
              </w:numPr>
              <w:tabs>
                <w:tab w:val="left" w:pos="180"/>
              </w:tabs>
              <w:snapToGrid w:val="0"/>
              <w:ind w:left="180" w:hanging="18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9B0A7" w14:textId="77777777" w:rsidR="009C02F4" w:rsidRDefault="009C02F4">
            <w:pPr>
              <w:pStyle w:val="Nagwek1"/>
              <w:jc w:val="both"/>
            </w:pPr>
            <w:r>
              <w:rPr>
                <w:sz w:val="18"/>
                <w:szCs w:val="18"/>
              </w:rPr>
              <w:t>Ogłoszenie o zamówieniu</w:t>
            </w:r>
          </w:p>
          <w:p w14:paraId="4ABAA101" w14:textId="77777777" w:rsidR="009C02F4" w:rsidRDefault="009C02F4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4BF6EE3" w14:textId="4FE29819" w:rsidR="00FC6F1C" w:rsidRPr="009122FB" w:rsidRDefault="006E6BC6" w:rsidP="001F1CE7">
            <w:pPr>
              <w:ind w:right="614"/>
              <w:jc w:val="both"/>
              <w:rPr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9C02F4" w:rsidRPr="00BD0172">
              <w:rPr>
                <w:rFonts w:ascii="Arial" w:hAnsi="Arial" w:cs="Arial"/>
                <w:sz w:val="18"/>
                <w:szCs w:val="18"/>
              </w:rPr>
              <w:t xml:space="preserve">Ogłoszenie o zamówieniu </w:t>
            </w:r>
            <w:r w:rsidR="009C02F4">
              <w:rPr>
                <w:rFonts w:ascii="Arial" w:hAnsi="Arial" w:cs="Arial"/>
                <w:sz w:val="18"/>
                <w:szCs w:val="18"/>
              </w:rPr>
              <w:t>zos</w:t>
            </w:r>
            <w:r w:rsidR="009122FB">
              <w:rPr>
                <w:rFonts w:ascii="Arial" w:hAnsi="Arial" w:cs="Arial"/>
                <w:sz w:val="18"/>
                <w:szCs w:val="18"/>
              </w:rPr>
              <w:t xml:space="preserve">tało zamieszczone w BZP w dniu </w:t>
            </w:r>
            <w:r w:rsidR="000D20E1"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="009122FB" w:rsidRPr="00C716F5">
              <w:rPr>
                <w:rFonts w:ascii="Arial" w:hAnsi="Arial" w:cs="Arial"/>
                <w:b/>
                <w:sz w:val="18"/>
                <w:szCs w:val="18"/>
              </w:rPr>
              <w:t>.0</w:t>
            </w:r>
            <w:r w:rsidR="000D20E1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9122FB" w:rsidRPr="00C716F5">
              <w:rPr>
                <w:rFonts w:ascii="Arial" w:hAnsi="Arial" w:cs="Arial"/>
                <w:b/>
                <w:sz w:val="18"/>
                <w:szCs w:val="18"/>
              </w:rPr>
              <w:t>.2021</w:t>
            </w:r>
            <w:r w:rsidR="009C02F4" w:rsidRPr="00C716F5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  <w:r w:rsidR="009C02F4">
              <w:rPr>
                <w:rFonts w:ascii="Arial" w:hAnsi="Arial" w:cs="Arial"/>
                <w:sz w:val="18"/>
                <w:szCs w:val="18"/>
              </w:rPr>
              <w:t>,</w:t>
            </w:r>
            <w:r w:rsidR="009122F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C02F4">
              <w:rPr>
                <w:rFonts w:ascii="Arial" w:hAnsi="Arial" w:cs="Arial"/>
                <w:sz w:val="18"/>
                <w:szCs w:val="18"/>
              </w:rPr>
              <w:t>pod nr</w:t>
            </w:r>
            <w:r w:rsidR="009C02F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122FB">
              <w:rPr>
                <w:rFonts w:ascii="Arial" w:hAnsi="Arial" w:cs="Arial"/>
                <w:sz w:val="19"/>
                <w:szCs w:val="19"/>
              </w:rPr>
              <w:br/>
              <w:t xml:space="preserve">     </w:t>
            </w:r>
            <w:r w:rsidR="000D20E1" w:rsidRPr="000D20E1">
              <w:rPr>
                <w:rFonts w:ascii="Arial" w:hAnsi="Arial" w:cs="Arial"/>
                <w:b/>
                <w:sz w:val="18"/>
                <w:szCs w:val="18"/>
              </w:rPr>
              <w:t>2021/BZP 00022595/01</w:t>
            </w:r>
          </w:p>
          <w:p w14:paraId="6F0DFE43" w14:textId="77777777" w:rsidR="009C02F4" w:rsidRDefault="009122FB" w:rsidP="009122FB">
            <w:pPr>
              <w:ind w:right="110"/>
              <w:jc w:val="both"/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  </w:t>
            </w:r>
            <w:r w:rsidR="009C02F4">
              <w:rPr>
                <w:rFonts w:ascii="Arial" w:hAnsi="Arial" w:cs="Arial"/>
                <w:i/>
                <w:sz w:val="14"/>
                <w:szCs w:val="14"/>
              </w:rPr>
              <w:t xml:space="preserve">(załączyć dowód zamieszczenia </w:t>
            </w:r>
            <w:r w:rsidR="00026ACE">
              <w:rPr>
                <w:rFonts w:ascii="Arial" w:hAnsi="Arial" w:cs="Arial"/>
                <w:i/>
                <w:sz w:val="14"/>
                <w:szCs w:val="14"/>
              </w:rPr>
              <w:t xml:space="preserve">ogłoszenia </w:t>
            </w:r>
            <w:r w:rsidR="009C02F4">
              <w:rPr>
                <w:rFonts w:ascii="Arial" w:hAnsi="Arial" w:cs="Arial"/>
                <w:i/>
                <w:sz w:val="14"/>
                <w:szCs w:val="14"/>
              </w:rPr>
              <w:t>w BZP)</w:t>
            </w:r>
          </w:p>
          <w:p w14:paraId="06E03DAA" w14:textId="77777777" w:rsidR="00BD0172" w:rsidRDefault="00BD0172" w:rsidP="00BD0172">
            <w:pPr>
              <w:ind w:right="110"/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63AA56D5" w14:textId="77777777" w:rsidR="00FC6F1C" w:rsidRDefault="00FC6F1C" w:rsidP="00FC6F1C">
            <w:pPr>
              <w:ind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2. Zmiana treści ogłoszenia:</w:t>
            </w:r>
          </w:p>
          <w:p w14:paraId="18D20C70" w14:textId="0855FB9D" w:rsidR="00FC6F1C" w:rsidRPr="00E47C29" w:rsidRDefault="000D20E1" w:rsidP="00457E06">
            <w:pPr>
              <w:ind w:right="110"/>
              <w:jc w:val="both"/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457E06" w:rsidRPr="00E47C29">
              <w:rPr>
                <w:b/>
                <w:sz w:val="19"/>
              </w:rPr>
              <w:t xml:space="preserve"> </w:t>
            </w:r>
            <w:r w:rsidR="00FC6F1C" w:rsidRPr="00E47C29">
              <w:rPr>
                <w:rFonts w:ascii="Arial" w:hAnsi="Arial" w:cs="Arial"/>
                <w:sz w:val="18"/>
                <w:szCs w:val="18"/>
              </w:rPr>
              <w:t>nie zmieniono treści ogłoszenia</w:t>
            </w:r>
          </w:p>
          <w:p w14:paraId="4D33DD1C" w14:textId="03252CFF" w:rsidR="00FC6F1C" w:rsidRPr="00E47C29" w:rsidRDefault="000D20E1" w:rsidP="00457E06">
            <w:pPr>
              <w:ind w:right="110"/>
              <w:jc w:val="both"/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457E06" w:rsidRPr="00E47C29">
              <w:rPr>
                <w:b/>
                <w:sz w:val="19"/>
              </w:rPr>
              <w:t xml:space="preserve"> </w:t>
            </w:r>
            <w:r w:rsidR="00FC6F1C" w:rsidRPr="00E47C29">
              <w:rPr>
                <w:rFonts w:ascii="Arial" w:hAnsi="Arial" w:cs="Arial"/>
                <w:sz w:val="18"/>
                <w:szCs w:val="18"/>
              </w:rPr>
              <w:t>zmieniono treść ogłoszenia:</w:t>
            </w:r>
          </w:p>
          <w:p w14:paraId="59B64C65" w14:textId="53F1DFF7" w:rsidR="00DC609D" w:rsidRDefault="000D20E1" w:rsidP="00457E06">
            <w:pPr>
              <w:ind w:right="61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457E06" w:rsidRPr="00E47C29">
              <w:rPr>
                <w:b/>
                <w:sz w:val="19"/>
              </w:rPr>
              <w:t xml:space="preserve"> </w:t>
            </w:r>
            <w:r w:rsidR="00FC6F1C" w:rsidRPr="00E47C29">
              <w:rPr>
                <w:rFonts w:ascii="Arial" w:hAnsi="Arial" w:cs="Arial"/>
                <w:sz w:val="18"/>
                <w:szCs w:val="18"/>
              </w:rPr>
              <w:t>ogłoszenie o zmianie ogłoszenia zostało zamies</w:t>
            </w:r>
            <w:r w:rsidR="00FB3CE8">
              <w:rPr>
                <w:rFonts w:ascii="Arial" w:hAnsi="Arial" w:cs="Arial"/>
                <w:sz w:val="18"/>
                <w:szCs w:val="18"/>
              </w:rPr>
              <w:t xml:space="preserve">zczone w BZP w dniu </w:t>
            </w:r>
            <w:r w:rsidRPr="000D20E1">
              <w:rPr>
                <w:rFonts w:ascii="Arial" w:hAnsi="Arial" w:cs="Arial"/>
                <w:bCs/>
                <w:sz w:val="18"/>
                <w:szCs w:val="18"/>
              </w:rPr>
              <w:t>………………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FC6F1C" w:rsidRPr="00E47C29">
              <w:rPr>
                <w:rFonts w:ascii="Arial" w:hAnsi="Arial" w:cs="Arial"/>
                <w:sz w:val="18"/>
                <w:szCs w:val="18"/>
              </w:rPr>
              <w:t xml:space="preserve">pod nr </w:t>
            </w:r>
            <w:r w:rsidR="00DC609D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  <w:p w14:paraId="419D94A2" w14:textId="5230DC9F" w:rsidR="00FC6F1C" w:rsidRPr="000D20E1" w:rsidRDefault="00DC609D" w:rsidP="00457E06">
            <w:pPr>
              <w:ind w:right="614"/>
              <w:jc w:val="both"/>
              <w:rPr>
                <w:bCs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0D20E1">
              <w:rPr>
                <w:rFonts w:ascii="Arial" w:hAnsi="Arial" w:cs="Arial"/>
                <w:bCs/>
                <w:sz w:val="18"/>
                <w:szCs w:val="18"/>
              </w:rPr>
              <w:t>……………………………………………</w:t>
            </w:r>
            <w:r w:rsidR="00FC6F1C" w:rsidRPr="000D20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555BF1CD" w14:textId="77777777" w:rsidR="00BD0172" w:rsidRDefault="00DC609D" w:rsidP="00FC6F1C">
            <w:pPr>
              <w:ind w:right="110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 </w:t>
            </w:r>
            <w:r w:rsidR="00FC6F1C">
              <w:rPr>
                <w:rFonts w:ascii="Arial" w:hAnsi="Arial" w:cs="Arial"/>
                <w:i/>
                <w:sz w:val="14"/>
                <w:szCs w:val="14"/>
              </w:rPr>
              <w:t xml:space="preserve"> (załączyć dowód zamieszczenia w BZP, wypełnić odrębnie dla każdej zmiany ogłoszenia)</w:t>
            </w:r>
          </w:p>
          <w:p w14:paraId="43583557" w14:textId="77777777" w:rsidR="00FC6F1C" w:rsidRPr="00BD0172" w:rsidRDefault="00FC6F1C" w:rsidP="00FC6F1C">
            <w:pPr>
              <w:ind w:right="110"/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2A032BB7" w14:textId="77777777" w:rsidR="009C02F4" w:rsidRDefault="009C02F4">
            <w:pPr>
              <w:ind w:right="110"/>
              <w:jc w:val="both"/>
              <w:rPr>
                <w:rFonts w:ascii="Arial" w:hAnsi="Arial" w:cs="Arial"/>
                <w:i/>
                <w:sz w:val="19"/>
                <w:szCs w:val="19"/>
              </w:rPr>
            </w:pPr>
          </w:p>
        </w:tc>
      </w:tr>
      <w:tr w:rsidR="00641ADE" w:rsidRPr="001F1CE7" w14:paraId="3599F283" w14:textId="77777777" w:rsidTr="00947821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073C6" w14:textId="77777777" w:rsidR="00641ADE" w:rsidRPr="001F1CE7" w:rsidRDefault="002C1066" w:rsidP="001F1CE7">
            <w:pPr>
              <w:tabs>
                <w:tab w:val="left" w:pos="9"/>
              </w:tabs>
              <w:snapToGrid w:val="0"/>
              <w:ind w:left="425" w:hanging="416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1F1CE7">
              <w:rPr>
                <w:rFonts w:ascii="Arial" w:hAnsi="Arial" w:cs="Arial"/>
                <w:b/>
                <w:sz w:val="19"/>
                <w:szCs w:val="19"/>
              </w:rPr>
              <w:t>8.</w:t>
            </w: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6657F" w14:textId="77777777" w:rsidR="00641ADE" w:rsidRDefault="00641ADE" w:rsidP="00641ADE">
            <w:pPr>
              <w:tabs>
                <w:tab w:val="left" w:pos="4606"/>
                <w:tab w:val="left" w:pos="9212"/>
              </w:tabs>
              <w:ind w:right="1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63AA">
              <w:rPr>
                <w:rFonts w:ascii="Arial" w:hAnsi="Arial" w:cs="Arial"/>
                <w:b/>
                <w:color w:val="000000"/>
                <w:sz w:val="18"/>
                <w:szCs w:val="18"/>
              </w:rPr>
              <w:t>Powody odstąpienia od wymogu użycia środków komunikacji elektronicznej</w:t>
            </w:r>
            <w:r w:rsidRPr="00A663A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2AC08890" w14:textId="77777777" w:rsidR="00641ADE" w:rsidRDefault="00641ADE" w:rsidP="00641ADE">
            <w:pPr>
              <w:tabs>
                <w:tab w:val="left" w:pos="4606"/>
                <w:tab w:val="left" w:pos="9212"/>
              </w:tabs>
              <w:ind w:right="110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(</w:t>
            </w:r>
            <w:r w:rsidRPr="00A663AA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podać podstawę prawną i uzasadnienie faktyczne</w:t>
            </w: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 oraz czego dotyczy odstąpienie</w:t>
            </w:r>
            <w:r w:rsidRPr="00A663AA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)</w:t>
            </w:r>
          </w:p>
          <w:p w14:paraId="3743C478" w14:textId="77777777" w:rsidR="008574FC" w:rsidRDefault="008574FC" w:rsidP="00641ADE">
            <w:pPr>
              <w:tabs>
                <w:tab w:val="left" w:pos="4606"/>
                <w:tab w:val="left" w:pos="9212"/>
              </w:tabs>
              <w:ind w:right="110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2CF8E251" w14:textId="77777777" w:rsidR="00B10217" w:rsidRDefault="008574FC" w:rsidP="0078527F">
            <w:pPr>
              <w:tabs>
                <w:tab w:val="left" w:pos="4606"/>
                <w:tab w:val="left" w:pos="9212"/>
              </w:tabs>
              <w:ind w:right="110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574FC"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 xml:space="preserve">Nie dotyczy </w:t>
            </w:r>
            <w:r w:rsidR="00641A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061DE4D" w14:textId="6B6F6EC1" w:rsidR="001D0F2E" w:rsidDel="007D7265" w:rsidRDefault="001D0F2E" w:rsidP="0078527F">
            <w:pPr>
              <w:tabs>
                <w:tab w:val="left" w:pos="4606"/>
                <w:tab w:val="left" w:pos="9212"/>
              </w:tabs>
              <w:ind w:right="11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C02F4" w14:paraId="1ED1080C" w14:textId="77777777" w:rsidTr="00947821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94A74" w14:textId="77777777" w:rsidR="009C02F4" w:rsidRPr="001F1CE7" w:rsidRDefault="002C1066" w:rsidP="001F1CE7">
            <w:pPr>
              <w:snapToGrid w:val="0"/>
              <w:ind w:firstLine="9"/>
              <w:rPr>
                <w:rFonts w:ascii="Arial" w:hAnsi="Arial" w:cs="Arial"/>
                <w:b/>
                <w:sz w:val="19"/>
                <w:szCs w:val="19"/>
              </w:rPr>
            </w:pPr>
            <w:r w:rsidRPr="001F1CE7">
              <w:rPr>
                <w:rFonts w:ascii="Arial" w:hAnsi="Arial" w:cs="Arial"/>
                <w:b/>
                <w:sz w:val="19"/>
                <w:szCs w:val="19"/>
              </w:rPr>
              <w:t>9.</w:t>
            </w: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A2D32" w14:textId="77777777" w:rsidR="00641ADE" w:rsidRPr="00641ADE" w:rsidRDefault="009C02F4" w:rsidP="00641ADE">
            <w:pPr>
              <w:tabs>
                <w:tab w:val="left" w:pos="4606"/>
                <w:tab w:val="left" w:pos="9212"/>
              </w:tabs>
              <w:ind w:right="110"/>
              <w:rPr>
                <w:i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Specyfikacja warunków zamówienia (SWZ)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41ADE" w:rsidRPr="001F1CE7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641ADE" w:rsidRPr="003F67B5">
              <w:rPr>
                <w:rFonts w:ascii="Arial" w:hAnsi="Arial" w:cs="Arial"/>
                <w:i/>
                <w:sz w:val="14"/>
                <w:szCs w:val="14"/>
              </w:rPr>
              <w:t>d</w:t>
            </w:r>
            <w:r w:rsidR="00641ADE" w:rsidRPr="00641ADE">
              <w:rPr>
                <w:rFonts w:ascii="Arial" w:hAnsi="Arial" w:cs="Arial"/>
                <w:i/>
                <w:sz w:val="14"/>
                <w:szCs w:val="14"/>
              </w:rPr>
              <w:t xml:space="preserve">otyczy </w:t>
            </w:r>
            <w:r w:rsidR="00641ADE">
              <w:rPr>
                <w:rFonts w:ascii="Arial" w:hAnsi="Arial" w:cs="Arial"/>
                <w:i/>
                <w:sz w:val="14"/>
                <w:szCs w:val="14"/>
              </w:rPr>
              <w:t xml:space="preserve">trybu </w:t>
            </w:r>
            <w:r w:rsidR="00641ADE" w:rsidRPr="00641ADE">
              <w:rPr>
                <w:rFonts w:ascii="Arial" w:hAnsi="Arial" w:cs="Arial"/>
                <w:i/>
                <w:sz w:val="14"/>
                <w:szCs w:val="14"/>
              </w:rPr>
              <w:t>podstawow</w:t>
            </w:r>
            <w:r w:rsidR="00641ADE">
              <w:rPr>
                <w:rFonts w:ascii="Arial" w:hAnsi="Arial" w:cs="Arial"/>
                <w:i/>
                <w:sz w:val="14"/>
                <w:szCs w:val="14"/>
              </w:rPr>
              <w:t xml:space="preserve">ego, o którym mowa w </w:t>
            </w:r>
            <w:r w:rsidR="00641ADE" w:rsidRPr="00641ADE">
              <w:rPr>
                <w:rFonts w:ascii="Arial" w:hAnsi="Arial" w:cs="Arial"/>
                <w:i/>
                <w:sz w:val="14"/>
                <w:szCs w:val="14"/>
              </w:rPr>
              <w:t xml:space="preserve">art. 275 pkt </w:t>
            </w:r>
            <w:r w:rsidR="00641ADE">
              <w:rPr>
                <w:rFonts w:ascii="Arial" w:hAnsi="Arial" w:cs="Arial"/>
                <w:i/>
                <w:sz w:val="14"/>
                <w:szCs w:val="14"/>
              </w:rPr>
              <w:t>1 i 2</w:t>
            </w:r>
            <w:r w:rsidR="000F4292">
              <w:rPr>
                <w:rFonts w:ascii="Arial" w:hAnsi="Arial" w:cs="Arial"/>
                <w:i/>
                <w:sz w:val="14"/>
                <w:szCs w:val="14"/>
              </w:rPr>
              <w:t xml:space="preserve"> ustawy)</w:t>
            </w:r>
          </w:p>
          <w:p w14:paraId="0E947DC1" w14:textId="77777777" w:rsidR="009C02F4" w:rsidRDefault="00641ADE" w:rsidP="00641ADE">
            <w:pPr>
              <w:tabs>
                <w:tab w:val="left" w:pos="4606"/>
                <w:tab w:val="left" w:pos="9212"/>
              </w:tabs>
              <w:ind w:right="110"/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1A91D7E" w14:textId="6694CDCE" w:rsidR="00641ADE" w:rsidRPr="00262B3D" w:rsidRDefault="00641ADE" w:rsidP="00C716F5">
            <w:pPr>
              <w:ind w:right="110"/>
              <w:jc w:val="both"/>
              <w:rPr>
                <w:color w:val="FF000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SWZ została udostępniona na stronie internetowej prowadzonego postępowania </w:t>
            </w:r>
            <w:r>
              <w:rPr>
                <w:rFonts w:ascii="Arial" w:hAnsi="Arial" w:cs="Arial"/>
                <w:i/>
                <w:sz w:val="14"/>
                <w:szCs w:val="14"/>
              </w:rPr>
              <w:t>(podać adres strony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hyperlink r:id="rId8" w:history="1">
              <w:r w:rsidR="0078527F" w:rsidRPr="0078527F">
                <w:rPr>
                  <w:rStyle w:val="Hipercze"/>
                  <w:sz w:val="24"/>
                  <w:szCs w:val="24"/>
                </w:rPr>
                <w:t>https://zdmk.krakow.pl</w:t>
              </w:r>
            </w:hyperlink>
            <w:r w:rsidR="0078527F">
              <w:t xml:space="preserve"> </w:t>
            </w:r>
            <w:r w:rsidR="00C716F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od dnia </w:t>
            </w:r>
            <w:r w:rsidR="000D20E1"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="00C716F5" w:rsidRPr="00C716F5">
              <w:rPr>
                <w:rFonts w:ascii="Arial" w:hAnsi="Arial" w:cs="Arial"/>
                <w:b/>
                <w:sz w:val="18"/>
                <w:szCs w:val="18"/>
              </w:rPr>
              <w:t>.0</w:t>
            </w:r>
            <w:r w:rsidR="000D20E1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716F5" w:rsidRPr="00C716F5">
              <w:rPr>
                <w:rFonts w:ascii="Arial" w:hAnsi="Arial" w:cs="Arial"/>
                <w:b/>
                <w:sz w:val="18"/>
                <w:szCs w:val="18"/>
              </w:rPr>
              <w:t>.2021 r.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3059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3059C" w:rsidRPr="0008552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nie krócej niż do dnia udzielenia zamówienia</w:t>
            </w:r>
          </w:p>
          <w:p w14:paraId="7FDD5671" w14:textId="77777777" w:rsidR="00641ADE" w:rsidRDefault="00641ADE" w:rsidP="00641ADE">
            <w:pPr>
              <w:ind w:left="381"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94A2E00" w14:textId="77777777" w:rsidR="00641ADE" w:rsidRDefault="00641ADE" w:rsidP="00641ADE">
            <w:pPr>
              <w:ind w:right="11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SWZ została udostępniona na stronie internetowej prowadzonego postępowania:</w:t>
            </w:r>
          </w:p>
          <w:p w14:paraId="5DD3A711" w14:textId="77777777" w:rsidR="00641ADE" w:rsidRDefault="008E4805" w:rsidP="00730570">
            <w:pPr>
              <w:ind w:right="110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62B3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730570">
              <w:rPr>
                <w:b/>
                <w:sz w:val="19"/>
              </w:rPr>
              <w:t xml:space="preserve"> </w:t>
            </w:r>
            <w:r w:rsidR="00641ADE">
              <w:rPr>
                <w:rFonts w:ascii="Arial" w:hAnsi="Arial" w:cs="Arial"/>
                <w:sz w:val="18"/>
                <w:szCs w:val="18"/>
              </w:rPr>
              <w:t xml:space="preserve">w całości  </w:t>
            </w:r>
          </w:p>
          <w:p w14:paraId="1BBD14B0" w14:textId="77777777" w:rsidR="00641ADE" w:rsidRDefault="008E4805" w:rsidP="00730570">
            <w:pPr>
              <w:ind w:right="110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0570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730570">
              <w:rPr>
                <w:b/>
                <w:sz w:val="19"/>
              </w:rPr>
              <w:t xml:space="preserve"> </w:t>
            </w:r>
            <w:r w:rsidR="00641ADE">
              <w:rPr>
                <w:rFonts w:ascii="Arial" w:hAnsi="Arial" w:cs="Arial"/>
                <w:sz w:val="18"/>
                <w:szCs w:val="18"/>
              </w:rPr>
              <w:t>w części:</w:t>
            </w:r>
          </w:p>
          <w:p w14:paraId="3FCF71CA" w14:textId="77777777" w:rsidR="00641ADE" w:rsidRDefault="008E4805" w:rsidP="00730570">
            <w:pPr>
              <w:ind w:left="971" w:right="110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0570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730570">
              <w:rPr>
                <w:b/>
                <w:sz w:val="19"/>
              </w:rPr>
              <w:t xml:space="preserve"> </w:t>
            </w:r>
            <w:r w:rsidR="00641ADE">
              <w:rPr>
                <w:rFonts w:ascii="Arial" w:hAnsi="Arial" w:cs="Arial"/>
                <w:sz w:val="18"/>
                <w:szCs w:val="18"/>
              </w:rPr>
              <w:t>z powodu jednej z okoliczności wymienionych w art. 65 ust. 1 ustawy</w:t>
            </w:r>
          </w:p>
          <w:p w14:paraId="144D21A9" w14:textId="77777777" w:rsidR="00641ADE" w:rsidRPr="009111C1" w:rsidRDefault="008E4805" w:rsidP="00730570">
            <w:pPr>
              <w:ind w:left="971" w:right="110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0570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730570">
              <w:rPr>
                <w:b/>
                <w:sz w:val="19"/>
              </w:rPr>
              <w:t xml:space="preserve"> </w:t>
            </w:r>
            <w:r w:rsidR="00641ADE" w:rsidRPr="009111C1">
              <w:rPr>
                <w:rFonts w:ascii="Arial" w:hAnsi="Arial" w:cs="Arial"/>
                <w:sz w:val="18"/>
                <w:szCs w:val="18"/>
              </w:rPr>
              <w:t>z powodu ochrony poufnego charakteru informacji zawartych w SWZ</w:t>
            </w:r>
            <w:r w:rsidR="00641ADE">
              <w:rPr>
                <w:rFonts w:ascii="Arial" w:hAnsi="Arial" w:cs="Arial"/>
                <w:sz w:val="18"/>
                <w:szCs w:val="18"/>
              </w:rPr>
              <w:t xml:space="preserve"> (art. 280 ust. 3 ustawy)</w:t>
            </w:r>
          </w:p>
          <w:p w14:paraId="6E110A9D" w14:textId="77777777" w:rsidR="00A624F8" w:rsidRDefault="00A624F8" w:rsidP="00EB607C">
            <w:pPr>
              <w:tabs>
                <w:tab w:val="left" w:pos="360"/>
              </w:tabs>
              <w:ind w:left="356" w:right="110"/>
              <w:rPr>
                <w:rFonts w:ascii="Arial" w:hAnsi="Arial" w:cs="Arial"/>
                <w:sz w:val="19"/>
                <w:szCs w:val="18"/>
              </w:rPr>
            </w:pPr>
          </w:p>
        </w:tc>
      </w:tr>
      <w:tr w:rsidR="00FF3FED" w14:paraId="02721D30" w14:textId="77777777" w:rsidTr="00D5724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E741F" w14:textId="77777777" w:rsidR="00FF3FED" w:rsidRPr="001F1CE7" w:rsidRDefault="00FF3FED" w:rsidP="00D57246">
            <w:pPr>
              <w:snapToGrid w:val="0"/>
              <w:ind w:left="9"/>
              <w:rPr>
                <w:rFonts w:ascii="Arial" w:hAnsi="Arial" w:cs="Arial"/>
                <w:b/>
                <w:sz w:val="19"/>
                <w:szCs w:val="19"/>
              </w:rPr>
            </w:pPr>
            <w:r w:rsidRPr="001F1CE7">
              <w:rPr>
                <w:rFonts w:ascii="Arial" w:hAnsi="Arial" w:cs="Arial"/>
                <w:b/>
                <w:sz w:val="19"/>
                <w:szCs w:val="19"/>
              </w:rPr>
              <w:t>10.</w:t>
            </w: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9B935" w14:textId="77777777" w:rsidR="00FF3FED" w:rsidRDefault="00FF3FED" w:rsidP="00D57246">
            <w:pPr>
              <w:tabs>
                <w:tab w:val="left" w:pos="4606"/>
                <w:tab w:val="left" w:pos="9212"/>
              </w:tabs>
              <w:ind w:right="110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Opis potrzeb i wymagań oraz SWZ </w:t>
            </w:r>
            <w:r w:rsidRPr="00EB607C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Pr="00641ADE">
              <w:rPr>
                <w:rFonts w:ascii="Arial" w:hAnsi="Arial" w:cs="Arial"/>
                <w:i/>
                <w:sz w:val="14"/>
                <w:szCs w:val="14"/>
              </w:rPr>
              <w:t xml:space="preserve">dotyczy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trybu </w:t>
            </w:r>
            <w:r w:rsidRPr="00641ADE">
              <w:rPr>
                <w:rFonts w:ascii="Arial" w:hAnsi="Arial" w:cs="Arial"/>
                <w:i/>
                <w:sz w:val="14"/>
                <w:szCs w:val="14"/>
              </w:rPr>
              <w:t>podstawow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ego, o którym mowa w </w:t>
            </w:r>
            <w:r w:rsidRPr="00641ADE">
              <w:rPr>
                <w:rFonts w:ascii="Arial" w:hAnsi="Arial" w:cs="Arial"/>
                <w:i/>
                <w:sz w:val="14"/>
                <w:szCs w:val="14"/>
              </w:rPr>
              <w:t xml:space="preserve">art. 275 pkt </w:t>
            </w:r>
            <w:r>
              <w:rPr>
                <w:rFonts w:ascii="Arial" w:hAnsi="Arial" w:cs="Arial"/>
                <w:i/>
                <w:sz w:val="14"/>
                <w:szCs w:val="14"/>
              </w:rPr>
              <w:t>3)</w:t>
            </w:r>
          </w:p>
          <w:p w14:paraId="7CB2E7F6" w14:textId="77777777" w:rsidR="00FF3FED" w:rsidRDefault="00FF3FED" w:rsidP="00D57246">
            <w:pPr>
              <w:tabs>
                <w:tab w:val="left" w:pos="4606"/>
                <w:tab w:val="left" w:pos="9212"/>
              </w:tabs>
              <w:ind w:right="11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7679D408" w14:textId="77777777" w:rsidR="0073059C" w:rsidRPr="002468A5" w:rsidRDefault="0073059C" w:rsidP="0073059C">
            <w:pPr>
              <w:tabs>
                <w:tab w:val="left" w:pos="4606"/>
                <w:tab w:val="left" w:pos="9212"/>
              </w:tabs>
              <w:ind w:right="11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2468A5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Nie dotyczy </w:t>
            </w:r>
          </w:p>
          <w:p w14:paraId="3AC826ED" w14:textId="77777777" w:rsidR="0073059C" w:rsidRDefault="0073059C" w:rsidP="00D57246">
            <w:pPr>
              <w:ind w:right="11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2B8A1ADB" w14:textId="77777777" w:rsidR="00FF3FED" w:rsidRPr="00EB607C" w:rsidRDefault="00FF3FED" w:rsidP="00D57246">
            <w:pPr>
              <w:ind w:right="11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EB607C">
              <w:rPr>
                <w:rFonts w:ascii="Arial" w:hAnsi="Arial" w:cs="Arial"/>
                <w:sz w:val="18"/>
                <w:szCs w:val="18"/>
                <w:u w:val="single"/>
              </w:rPr>
              <w:t>1. Opis potrzeb i wymagań</w:t>
            </w:r>
          </w:p>
          <w:p w14:paraId="6C350558" w14:textId="77777777" w:rsidR="00FF3FED" w:rsidRDefault="00FF3FED" w:rsidP="00D5724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91AED3D" w14:textId="77777777" w:rsidR="00FF3FED" w:rsidRDefault="00FF3FED" w:rsidP="00D5724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potrzeb i wymagań został udostępniony na stronie internetowej prowadzonego postępowania</w:t>
            </w:r>
          </w:p>
          <w:p w14:paraId="290C2922" w14:textId="77777777" w:rsidR="00FF3FED" w:rsidRPr="00140319" w:rsidRDefault="00FF3FED" w:rsidP="00D57246">
            <w:pPr>
              <w:ind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(podać adres strony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....................................................................................................................... </w:t>
            </w:r>
          </w:p>
          <w:p w14:paraId="5292CD60" w14:textId="77777777" w:rsidR="00FF3FED" w:rsidRDefault="00FF3FED" w:rsidP="00D57246">
            <w:pPr>
              <w:ind w:left="381"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od dnia .….................................... r. do dnia .…................................ r.</w:t>
            </w:r>
          </w:p>
          <w:p w14:paraId="64DDB56A" w14:textId="77777777" w:rsidR="00FF3FED" w:rsidRDefault="00FF3FED" w:rsidP="00D57246">
            <w:pPr>
              <w:ind w:left="381"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857FAC" w14:textId="77777777" w:rsidR="00FF3FED" w:rsidRDefault="00FF3FED" w:rsidP="00D57246">
            <w:pPr>
              <w:ind w:right="11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potrzeb i wymagań został udostępniony na stronie internetowej prowadzonego postępowania:</w:t>
            </w:r>
          </w:p>
          <w:p w14:paraId="247FACFF" w14:textId="77777777" w:rsidR="00FF3FED" w:rsidRDefault="008E4805" w:rsidP="00D57246">
            <w:pPr>
              <w:ind w:right="110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FE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>
              <w:rPr>
                <w:rFonts w:ascii="Arial" w:hAnsi="Arial" w:cs="Arial"/>
                <w:sz w:val="18"/>
                <w:szCs w:val="18"/>
              </w:rPr>
              <w:t xml:space="preserve">w całości  </w:t>
            </w:r>
          </w:p>
          <w:p w14:paraId="511C7F5D" w14:textId="77777777" w:rsidR="00FF3FED" w:rsidRDefault="008E4805" w:rsidP="00D57246">
            <w:pPr>
              <w:ind w:right="110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FE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>
              <w:rPr>
                <w:rFonts w:ascii="Arial" w:hAnsi="Arial" w:cs="Arial"/>
                <w:sz w:val="18"/>
                <w:szCs w:val="18"/>
              </w:rPr>
              <w:t>w części:</w:t>
            </w:r>
          </w:p>
          <w:p w14:paraId="4D4EECA0" w14:textId="77777777" w:rsidR="00FF3FED" w:rsidRDefault="008E4805" w:rsidP="00D57246">
            <w:pPr>
              <w:ind w:left="971" w:right="110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FE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>
              <w:rPr>
                <w:rFonts w:ascii="Arial" w:hAnsi="Arial" w:cs="Arial"/>
                <w:sz w:val="18"/>
                <w:szCs w:val="18"/>
              </w:rPr>
              <w:t>z powodu jednej z okoliczności wymienionych w art. 65 ust. 1 ustawy</w:t>
            </w:r>
          </w:p>
          <w:p w14:paraId="67D887CB" w14:textId="77777777" w:rsidR="00FF3FED" w:rsidRPr="009111C1" w:rsidRDefault="008E4805" w:rsidP="00D57246">
            <w:pPr>
              <w:ind w:left="971" w:right="110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FE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 w:rsidRPr="009111C1">
              <w:rPr>
                <w:rFonts w:ascii="Arial" w:hAnsi="Arial" w:cs="Arial"/>
                <w:sz w:val="18"/>
                <w:szCs w:val="18"/>
              </w:rPr>
              <w:t xml:space="preserve">z powodu ochrony poufnego charakteru informacji zawartych w </w:t>
            </w:r>
            <w:r w:rsidR="00FF3FED">
              <w:rPr>
                <w:rFonts w:ascii="Arial" w:hAnsi="Arial" w:cs="Arial"/>
                <w:sz w:val="18"/>
                <w:szCs w:val="18"/>
              </w:rPr>
              <w:t>opisie potrzeb i wymagań</w:t>
            </w:r>
            <w:r w:rsidR="00FF3FED">
              <w:rPr>
                <w:rFonts w:ascii="Arial" w:hAnsi="Arial" w:cs="Arial"/>
                <w:sz w:val="18"/>
                <w:szCs w:val="18"/>
              </w:rPr>
              <w:br/>
              <w:t>(art. 280 ust. 3 ustawy)</w:t>
            </w:r>
          </w:p>
          <w:p w14:paraId="78DE767F" w14:textId="77777777" w:rsidR="00FF3FED" w:rsidRDefault="00FF3FED" w:rsidP="00D5724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974DABB" w14:textId="77777777" w:rsidR="00FF3FED" w:rsidRDefault="00FF3FED" w:rsidP="00D57246">
            <w:pPr>
              <w:ind w:right="11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EB607C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>2. SWZ</w:t>
            </w:r>
          </w:p>
          <w:p w14:paraId="62F7DD52" w14:textId="77777777" w:rsidR="00FF3FED" w:rsidRPr="00EB607C" w:rsidRDefault="00FF3FED" w:rsidP="00D57246">
            <w:pPr>
              <w:ind w:right="11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59F28521" w14:textId="77777777" w:rsidR="00FF3FED" w:rsidRDefault="00FF3FED" w:rsidP="00D5724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SWZ została udostępniona na stronie internetowej prowadzonego postępowania</w:t>
            </w:r>
          </w:p>
          <w:p w14:paraId="47EA23DF" w14:textId="77777777" w:rsidR="00FF3FED" w:rsidRPr="00140319" w:rsidRDefault="00FF3FED" w:rsidP="00D57246">
            <w:pPr>
              <w:ind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(podać adres strony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.......................................................................................................................................... </w:t>
            </w:r>
          </w:p>
          <w:p w14:paraId="7C6EF687" w14:textId="77777777" w:rsidR="00FF3FED" w:rsidRDefault="00FF3FED" w:rsidP="00D57246">
            <w:pPr>
              <w:ind w:left="381"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od dnia .….................................... r. do dnia .…................................ r.</w:t>
            </w:r>
          </w:p>
          <w:p w14:paraId="47F4950D" w14:textId="77777777" w:rsidR="00FF3FED" w:rsidRDefault="00FF3FED" w:rsidP="00D57246">
            <w:pPr>
              <w:ind w:left="381"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D06DEE1" w14:textId="77777777" w:rsidR="00FF3FED" w:rsidRDefault="00FF3FED" w:rsidP="00D57246">
            <w:pPr>
              <w:ind w:right="11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SWZ została udostępniona na stronie internetowej prowadzonego postępowania:</w:t>
            </w:r>
          </w:p>
          <w:p w14:paraId="5BA11855" w14:textId="77777777" w:rsidR="00FF3FED" w:rsidRDefault="008E4805" w:rsidP="00D57246">
            <w:pPr>
              <w:ind w:right="110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FE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>
              <w:rPr>
                <w:rFonts w:ascii="Arial" w:hAnsi="Arial" w:cs="Arial"/>
                <w:sz w:val="18"/>
                <w:szCs w:val="18"/>
              </w:rPr>
              <w:t xml:space="preserve">w całości  </w:t>
            </w:r>
          </w:p>
          <w:p w14:paraId="4E2F505E" w14:textId="77777777" w:rsidR="00FF3FED" w:rsidRDefault="008E4805" w:rsidP="00D57246">
            <w:pPr>
              <w:ind w:right="110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FE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>
              <w:rPr>
                <w:rFonts w:ascii="Arial" w:hAnsi="Arial" w:cs="Arial"/>
                <w:sz w:val="18"/>
                <w:szCs w:val="18"/>
              </w:rPr>
              <w:t>w części:</w:t>
            </w:r>
          </w:p>
          <w:p w14:paraId="082AF7AD" w14:textId="77777777" w:rsidR="00FF3FED" w:rsidRDefault="008E4805" w:rsidP="00D57246">
            <w:pPr>
              <w:ind w:left="971" w:right="110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FE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>
              <w:rPr>
                <w:rFonts w:ascii="Arial" w:hAnsi="Arial" w:cs="Arial"/>
                <w:sz w:val="18"/>
                <w:szCs w:val="18"/>
              </w:rPr>
              <w:t>z powodu jednej z okoliczności wymienionych w art. 65 ust. 1 ustawy</w:t>
            </w:r>
          </w:p>
          <w:p w14:paraId="736C4CEF" w14:textId="77777777" w:rsidR="00FF3FED" w:rsidRDefault="008E4805" w:rsidP="00D57246">
            <w:pPr>
              <w:ind w:left="971" w:right="110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FE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 w:rsidRPr="009111C1">
              <w:rPr>
                <w:rFonts w:ascii="Arial" w:hAnsi="Arial" w:cs="Arial"/>
                <w:sz w:val="18"/>
                <w:szCs w:val="18"/>
              </w:rPr>
              <w:t xml:space="preserve">z powodu ochrony poufnego charakteru informacji zawartych w </w:t>
            </w:r>
            <w:r w:rsidR="00FF3FED">
              <w:rPr>
                <w:rFonts w:ascii="Arial" w:hAnsi="Arial" w:cs="Arial"/>
                <w:sz w:val="18"/>
                <w:szCs w:val="18"/>
              </w:rPr>
              <w:t>SWZ (art. 280 ust. 3 ustawy)</w:t>
            </w:r>
          </w:p>
          <w:p w14:paraId="1CD069A8" w14:textId="77777777" w:rsidR="00FF3FED" w:rsidRPr="00D239D3" w:rsidRDefault="00FF3FED" w:rsidP="002918D2">
            <w:pPr>
              <w:ind w:right="110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FF3FED" w14:paraId="3300307E" w14:textId="77777777" w:rsidTr="00D5724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67507" w14:textId="77777777" w:rsidR="00FF3FED" w:rsidRPr="001F1CE7" w:rsidRDefault="00FF3FED" w:rsidP="00D57246">
            <w:pPr>
              <w:tabs>
                <w:tab w:val="left" w:pos="9"/>
              </w:tabs>
              <w:snapToGrid w:val="0"/>
              <w:ind w:left="9" w:hanging="9"/>
              <w:rPr>
                <w:rFonts w:ascii="Arial" w:hAnsi="Arial" w:cs="Arial"/>
                <w:b/>
                <w:sz w:val="19"/>
                <w:szCs w:val="19"/>
              </w:rPr>
            </w:pPr>
            <w:r w:rsidRPr="001F1CE7">
              <w:rPr>
                <w:rFonts w:ascii="Arial" w:hAnsi="Arial" w:cs="Arial"/>
                <w:b/>
                <w:sz w:val="19"/>
                <w:szCs w:val="19"/>
              </w:rPr>
              <w:lastRenderedPageBreak/>
              <w:t>11.</w:t>
            </w: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48F66" w14:textId="77777777" w:rsidR="00FF3FED" w:rsidRPr="008D4FE4" w:rsidRDefault="00FF3FED" w:rsidP="00D57246">
            <w:pPr>
              <w:ind w:right="110"/>
              <w:rPr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Sposób i termin składania ofert </w:t>
            </w:r>
            <w:r w:rsidRPr="008D4FE4">
              <w:rPr>
                <w:rFonts w:ascii="Arial" w:hAnsi="Arial" w:cs="Arial"/>
                <w:i/>
                <w:sz w:val="14"/>
                <w:szCs w:val="14"/>
              </w:rPr>
              <w:t xml:space="preserve">(dotyczy ofert składanych w </w:t>
            </w:r>
            <w:r w:rsidRPr="00D239D3">
              <w:rPr>
                <w:rFonts w:ascii="Arial" w:hAnsi="Arial" w:cs="Arial"/>
                <w:i/>
                <w:sz w:val="14"/>
                <w:szCs w:val="14"/>
              </w:rPr>
              <w:t>odpowiedzi</w:t>
            </w:r>
            <w:r w:rsidRPr="008D4FE4">
              <w:rPr>
                <w:rFonts w:ascii="Arial" w:hAnsi="Arial" w:cs="Arial"/>
                <w:i/>
                <w:sz w:val="14"/>
                <w:szCs w:val="14"/>
              </w:rPr>
              <w:t xml:space="preserve"> na ogłoszenie o zamówieniu)</w:t>
            </w:r>
          </w:p>
          <w:p w14:paraId="2B0DFE38" w14:textId="77777777" w:rsidR="00FF3FED" w:rsidRDefault="00FF3FED" w:rsidP="00D57246">
            <w:pPr>
              <w:ind w:right="11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2DE6CBB" w14:textId="3A41C74D" w:rsidR="00FF3FED" w:rsidRPr="008D4FE4" w:rsidRDefault="00FF3FED" w:rsidP="00FF3FED">
            <w:pPr>
              <w:numPr>
                <w:ilvl w:val="0"/>
                <w:numId w:val="16"/>
              </w:numPr>
              <w:tabs>
                <w:tab w:val="clear" w:pos="360"/>
              </w:tabs>
              <w:ind w:left="354" w:right="110" w:hanging="354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Termin składania ofert upłynął w dniu </w:t>
            </w: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78527F">
              <w:rPr>
                <w:rFonts w:ascii="Arial" w:hAnsi="Arial" w:cs="Arial"/>
                <w:b/>
                <w:sz w:val="18"/>
                <w:szCs w:val="18"/>
              </w:rPr>
              <w:t>9</w:t>
            </w:r>
            <w:r>
              <w:rPr>
                <w:rFonts w:ascii="Arial" w:hAnsi="Arial" w:cs="Arial"/>
                <w:b/>
                <w:sz w:val="18"/>
                <w:szCs w:val="18"/>
              </w:rPr>
              <w:t>.0</w:t>
            </w:r>
            <w:r w:rsidR="0078527F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>.2021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B597F">
              <w:rPr>
                <w:rFonts w:ascii="Arial" w:hAnsi="Arial" w:cs="Arial"/>
                <w:b/>
                <w:sz w:val="18"/>
                <w:szCs w:val="18"/>
              </w:rPr>
              <w:t>r.</w:t>
            </w:r>
            <w:r>
              <w:rPr>
                <w:rFonts w:ascii="Arial" w:hAnsi="Arial" w:cs="Arial"/>
                <w:sz w:val="18"/>
                <w:szCs w:val="18"/>
              </w:rPr>
              <w:t xml:space="preserve">   o godz.  </w:t>
            </w: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78527F">
              <w:rPr>
                <w:rFonts w:ascii="Arial" w:hAnsi="Arial" w:cs="Arial"/>
                <w:b/>
                <w:sz w:val="18"/>
                <w:szCs w:val="18"/>
              </w:rPr>
              <w:t>9</w:t>
            </w:r>
            <w:r>
              <w:rPr>
                <w:rFonts w:ascii="Arial" w:hAnsi="Arial" w:cs="Arial"/>
                <w:b/>
                <w:sz w:val="18"/>
                <w:szCs w:val="18"/>
              </w:rPr>
              <w:t>:00</w:t>
            </w:r>
          </w:p>
          <w:p w14:paraId="39FE193A" w14:textId="77777777" w:rsidR="00FF3FED" w:rsidRDefault="00FF3FED" w:rsidP="00D57246">
            <w:pPr>
              <w:ind w:right="110"/>
              <w:jc w:val="both"/>
            </w:pPr>
          </w:p>
          <w:p w14:paraId="641A90FF" w14:textId="77777777" w:rsidR="00FF3FED" w:rsidRPr="00155062" w:rsidRDefault="00FF3FED" w:rsidP="00FF3FED">
            <w:pPr>
              <w:numPr>
                <w:ilvl w:val="0"/>
                <w:numId w:val="16"/>
              </w:numPr>
              <w:ind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Wymóg składania ofert wyłącznie przy użyciu środków komunikacji elektronicznej:</w:t>
            </w:r>
          </w:p>
          <w:p w14:paraId="6A39790D" w14:textId="77777777" w:rsidR="00FF3FED" w:rsidRDefault="008E4805" w:rsidP="00D57246"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F3FE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>
              <w:rPr>
                <w:rFonts w:ascii="Arial" w:hAnsi="Arial" w:cs="Arial"/>
                <w:sz w:val="18"/>
                <w:szCs w:val="18"/>
              </w:rPr>
              <w:t>tak</w:t>
            </w:r>
          </w:p>
          <w:p w14:paraId="39E5CF93" w14:textId="77777777" w:rsidR="00FF3FED" w:rsidRPr="008D4FE4" w:rsidRDefault="008E4805" w:rsidP="00D57246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FE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>
              <w:rPr>
                <w:rFonts w:ascii="Arial" w:hAnsi="Arial" w:cs="Arial"/>
                <w:sz w:val="18"/>
                <w:szCs w:val="18"/>
              </w:rPr>
              <w:t xml:space="preserve">nie </w:t>
            </w:r>
          </w:p>
          <w:p w14:paraId="40590ACD" w14:textId="77777777" w:rsidR="00FF3FED" w:rsidRDefault="00FF3FED" w:rsidP="00D57246">
            <w:pPr>
              <w:spacing w:line="276" w:lineRule="auto"/>
              <w:ind w:left="360" w:right="11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F3FED" w14:paraId="6C541084" w14:textId="77777777" w:rsidTr="00D5724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11955" w14:textId="77777777" w:rsidR="00FF3FED" w:rsidRPr="001F1CE7" w:rsidRDefault="00FF3FED" w:rsidP="00D57246">
            <w:pPr>
              <w:tabs>
                <w:tab w:val="left" w:pos="9"/>
              </w:tabs>
              <w:snapToGrid w:val="0"/>
              <w:ind w:left="425" w:hanging="416"/>
              <w:rPr>
                <w:rFonts w:ascii="Arial" w:hAnsi="Arial" w:cs="Arial"/>
                <w:b/>
                <w:sz w:val="19"/>
                <w:szCs w:val="19"/>
              </w:rPr>
            </w:pPr>
            <w:r w:rsidRPr="001F1CE7">
              <w:rPr>
                <w:rFonts w:ascii="Arial" w:hAnsi="Arial" w:cs="Arial"/>
                <w:b/>
                <w:sz w:val="19"/>
                <w:szCs w:val="19"/>
              </w:rPr>
              <w:t>12.</w:t>
            </w: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59744" w14:textId="77777777" w:rsidR="00FF3FED" w:rsidRDefault="00FF3FED" w:rsidP="00D57246">
            <w:pPr>
              <w:ind w:right="110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Otwarcie ofert </w:t>
            </w:r>
            <w:r w:rsidRPr="008D4FE4">
              <w:rPr>
                <w:rFonts w:ascii="Arial" w:hAnsi="Arial" w:cs="Arial"/>
                <w:i/>
                <w:sz w:val="14"/>
                <w:szCs w:val="14"/>
              </w:rPr>
              <w:t xml:space="preserve">(dotyczy ofert składanych w </w:t>
            </w:r>
            <w:r w:rsidRPr="00D239D3">
              <w:rPr>
                <w:rFonts w:ascii="Arial" w:hAnsi="Arial" w:cs="Arial"/>
                <w:i/>
                <w:sz w:val="14"/>
                <w:szCs w:val="14"/>
              </w:rPr>
              <w:t>odpowiedzi</w:t>
            </w:r>
            <w:r w:rsidRPr="008D4FE4">
              <w:rPr>
                <w:rFonts w:ascii="Arial" w:hAnsi="Arial" w:cs="Arial"/>
                <w:i/>
                <w:sz w:val="14"/>
                <w:szCs w:val="14"/>
              </w:rPr>
              <w:t xml:space="preserve"> na ogłoszenie o zamówieniu)</w:t>
            </w:r>
          </w:p>
          <w:p w14:paraId="33C8C6D3" w14:textId="77777777" w:rsidR="00FF3FED" w:rsidRDefault="00FF3FED" w:rsidP="00D57246">
            <w:pPr>
              <w:ind w:right="11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38804C31" w14:textId="77777777" w:rsidR="00FF3FED" w:rsidRDefault="00FF3FED" w:rsidP="00D57246">
            <w:pPr>
              <w:tabs>
                <w:tab w:val="left" w:pos="290"/>
              </w:tabs>
              <w:ind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1. W postępowaniu:</w:t>
            </w:r>
          </w:p>
          <w:p w14:paraId="2CF7CED7" w14:textId="77777777" w:rsidR="00FF3FED" w:rsidRDefault="008E4805" w:rsidP="00D57246">
            <w:pPr>
              <w:tabs>
                <w:tab w:val="left" w:pos="503"/>
              </w:tabs>
              <w:ind w:right="110"/>
              <w:jc w:val="both"/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FE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>
              <w:rPr>
                <w:rFonts w:ascii="Arial" w:hAnsi="Arial" w:cs="Arial"/>
                <w:sz w:val="18"/>
                <w:szCs w:val="18"/>
              </w:rPr>
              <w:t>nie wpłynęła żadna oferta</w:t>
            </w:r>
          </w:p>
          <w:p w14:paraId="39C6DC2E" w14:textId="77777777" w:rsidR="00FF3FED" w:rsidRPr="00292DFB" w:rsidRDefault="008E4805" w:rsidP="00D57246">
            <w:pPr>
              <w:tabs>
                <w:tab w:val="left" w:pos="503"/>
              </w:tabs>
              <w:ind w:right="110"/>
              <w:jc w:val="both"/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F3FE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>
              <w:rPr>
                <w:rFonts w:ascii="Arial" w:hAnsi="Arial" w:cs="Arial"/>
                <w:sz w:val="18"/>
                <w:szCs w:val="18"/>
              </w:rPr>
              <w:t>wpłynęły oferty</w:t>
            </w:r>
          </w:p>
          <w:p w14:paraId="1CF9B4E4" w14:textId="77777777" w:rsidR="00FF3FED" w:rsidRDefault="00FF3FED" w:rsidP="00D57246">
            <w:pPr>
              <w:ind w:right="11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29D630C" w14:textId="41AFA973" w:rsidR="00FF3FED" w:rsidRPr="003F67B5" w:rsidRDefault="00FF3FED" w:rsidP="00D57246">
            <w:pPr>
              <w:tabs>
                <w:tab w:val="left" w:pos="290"/>
              </w:tabs>
              <w:ind w:right="11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2.  </w:t>
            </w:r>
            <w:r w:rsidRPr="003F67B5">
              <w:rPr>
                <w:rFonts w:ascii="Arial" w:hAnsi="Arial" w:cs="Arial"/>
                <w:sz w:val="18"/>
                <w:szCs w:val="18"/>
              </w:rPr>
              <w:t xml:space="preserve">Otwarcie ofert nastąpiło w dniu </w:t>
            </w: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78527F">
              <w:rPr>
                <w:rFonts w:ascii="Arial" w:hAnsi="Arial" w:cs="Arial"/>
                <w:b/>
                <w:sz w:val="18"/>
                <w:szCs w:val="18"/>
              </w:rPr>
              <w:t>9</w:t>
            </w:r>
            <w:r>
              <w:rPr>
                <w:rFonts w:ascii="Arial" w:hAnsi="Arial" w:cs="Arial"/>
                <w:b/>
                <w:sz w:val="18"/>
                <w:szCs w:val="18"/>
              </w:rPr>
              <w:t>.0</w:t>
            </w:r>
            <w:r w:rsidR="0078527F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>.2021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B597F">
              <w:rPr>
                <w:rFonts w:ascii="Arial" w:hAnsi="Arial" w:cs="Arial"/>
                <w:b/>
                <w:sz w:val="18"/>
                <w:szCs w:val="18"/>
              </w:rPr>
              <w:t>r.</w:t>
            </w:r>
            <w:r>
              <w:rPr>
                <w:rFonts w:ascii="Arial" w:hAnsi="Arial" w:cs="Arial"/>
                <w:sz w:val="18"/>
                <w:szCs w:val="18"/>
              </w:rPr>
              <w:t xml:space="preserve">   o godz.  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78527F">
              <w:rPr>
                <w:rFonts w:ascii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sz w:val="18"/>
                <w:szCs w:val="18"/>
              </w:rPr>
              <w:t>:00</w:t>
            </w:r>
            <w:r w:rsidRPr="003F67B5">
              <w:rPr>
                <w:rFonts w:ascii="Arial" w:hAnsi="Arial" w:cs="Arial"/>
                <w:sz w:val="18"/>
                <w:szCs w:val="18"/>
              </w:rPr>
              <w:br/>
            </w:r>
          </w:p>
          <w:p w14:paraId="5AEDA37E" w14:textId="234A7653" w:rsidR="00FF3FED" w:rsidRPr="00112AD7" w:rsidRDefault="00FF3FED" w:rsidP="00D57246">
            <w:pPr>
              <w:tabs>
                <w:tab w:val="left" w:pos="71"/>
              </w:tabs>
              <w:ind w:left="496" w:right="110" w:hanging="496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3.  </w:t>
            </w:r>
            <w:r w:rsidRPr="00746C05">
              <w:rPr>
                <w:rFonts w:ascii="Arial" w:hAnsi="Arial" w:cs="Arial"/>
                <w:sz w:val="18"/>
                <w:szCs w:val="18"/>
              </w:rPr>
              <w:t xml:space="preserve">Najpóźniej przed otwarciem ofert zamawiający </w:t>
            </w:r>
            <w:r>
              <w:rPr>
                <w:rFonts w:ascii="Arial" w:hAnsi="Arial" w:cs="Arial"/>
                <w:sz w:val="18"/>
                <w:szCs w:val="18"/>
              </w:rPr>
              <w:t>udostępnił</w:t>
            </w:r>
            <w:r w:rsidRPr="00746C05">
              <w:rPr>
                <w:rFonts w:ascii="Arial" w:hAnsi="Arial" w:cs="Arial"/>
                <w:sz w:val="18"/>
                <w:szCs w:val="18"/>
              </w:rPr>
              <w:t xml:space="preserve"> kwotę, jaką zamierza przeznaczyć na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746C05">
              <w:rPr>
                <w:rFonts w:ascii="Arial" w:hAnsi="Arial" w:cs="Arial"/>
                <w:sz w:val="18"/>
                <w:szCs w:val="18"/>
              </w:rPr>
              <w:t>sfinansowanie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46C05">
              <w:rPr>
                <w:rFonts w:ascii="Arial" w:hAnsi="Arial" w:cs="Arial"/>
                <w:sz w:val="18"/>
                <w:szCs w:val="18"/>
              </w:rPr>
              <w:t xml:space="preserve">zamówienia, w wysokości </w:t>
            </w:r>
            <w:r w:rsidR="0078527F">
              <w:rPr>
                <w:rFonts w:ascii="Arial" w:hAnsi="Arial" w:cs="Arial"/>
                <w:b/>
                <w:sz w:val="18"/>
                <w:szCs w:val="18"/>
              </w:rPr>
              <w:t>90</w:t>
            </w:r>
            <w:r w:rsidRPr="00776D40">
              <w:rPr>
                <w:rFonts w:ascii="Arial" w:hAnsi="Arial" w:cs="Arial"/>
                <w:b/>
                <w:sz w:val="18"/>
                <w:szCs w:val="18"/>
              </w:rPr>
              <w:t xml:space="preserve"> 4</w:t>
            </w:r>
            <w:r w:rsidR="0078527F">
              <w:rPr>
                <w:rFonts w:ascii="Arial" w:hAnsi="Arial" w:cs="Arial"/>
                <w:b/>
                <w:sz w:val="18"/>
                <w:szCs w:val="18"/>
              </w:rPr>
              <w:t>05</w:t>
            </w:r>
            <w:r w:rsidRPr="00776D40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78527F">
              <w:rPr>
                <w:rFonts w:ascii="Arial" w:hAnsi="Arial" w:cs="Arial"/>
                <w:b/>
                <w:sz w:val="18"/>
                <w:szCs w:val="18"/>
              </w:rPr>
              <w:t>00</w:t>
            </w:r>
            <w:r w:rsidRPr="00746C05">
              <w:rPr>
                <w:rFonts w:ascii="Arial" w:hAnsi="Arial" w:cs="Arial"/>
                <w:sz w:val="18"/>
                <w:szCs w:val="18"/>
              </w:rPr>
              <w:t xml:space="preserve"> zł 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12AD7">
              <w:rPr>
                <w:rFonts w:ascii="Arial" w:hAnsi="Arial" w:cs="Arial"/>
                <w:i/>
                <w:sz w:val="14"/>
                <w:szCs w:val="14"/>
              </w:rPr>
              <w:t>(nie dotyczy trybu podstawowego, o którym mowa w art. 275 pkt 3 ustawy)</w:t>
            </w:r>
            <w:r w:rsidRPr="00746C05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69A5F455" w14:textId="77777777" w:rsidR="00FF3FED" w:rsidRDefault="00FF3FED" w:rsidP="00D57246">
            <w:pPr>
              <w:tabs>
                <w:tab w:val="left" w:pos="71"/>
                <w:tab w:val="left" w:pos="290"/>
              </w:tabs>
              <w:ind w:left="496" w:right="110" w:hanging="496"/>
              <w:jc w:val="both"/>
            </w:pPr>
            <w:r w:rsidRPr="00746C05">
              <w:rPr>
                <w:rFonts w:ascii="Arial" w:hAnsi="Arial" w:cs="Arial"/>
                <w:sz w:val="18"/>
                <w:szCs w:val="18"/>
              </w:rPr>
              <w:t>w tym w przypadku dopuszczenia możliwości składania ofert częściowych, kwotę na sfinansowanie:</w:t>
            </w:r>
          </w:p>
          <w:p w14:paraId="1E9B5FBC" w14:textId="77777777" w:rsidR="00FF3FED" w:rsidRDefault="00FF3FED" w:rsidP="00D57246">
            <w:pPr>
              <w:ind w:left="496" w:right="110" w:hanging="49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9B476A1" w14:textId="77777777" w:rsidR="00FF3FED" w:rsidRDefault="00FF3FED" w:rsidP="00D57246">
            <w:pPr>
              <w:ind w:left="361"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część .......... w wysokości....... zł brutto</w:t>
            </w:r>
          </w:p>
          <w:p w14:paraId="2B37D555" w14:textId="77777777" w:rsidR="00FF3FED" w:rsidRDefault="00FF3FED" w:rsidP="00D57246">
            <w:pPr>
              <w:ind w:left="361"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część .......... w wysokości....... zł brutto</w:t>
            </w:r>
          </w:p>
          <w:p w14:paraId="17FFE55D" w14:textId="77777777" w:rsidR="00FF3FED" w:rsidRDefault="00FF3FED" w:rsidP="00D57246">
            <w:pPr>
              <w:ind w:left="361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część .......... w wysokości....... zł brutto</w:t>
            </w:r>
          </w:p>
          <w:p w14:paraId="4F0EDF33" w14:textId="77777777" w:rsidR="00FF3FED" w:rsidRDefault="00FF3FED" w:rsidP="00D57246">
            <w:pPr>
              <w:ind w:left="361"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…………………………………………….</w:t>
            </w:r>
          </w:p>
          <w:p w14:paraId="08958D22" w14:textId="77777777" w:rsidR="00FF3FED" w:rsidRDefault="00FF3FED" w:rsidP="00D57246">
            <w:pPr>
              <w:tabs>
                <w:tab w:val="left" w:pos="503"/>
              </w:tabs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3FED" w14:paraId="7CC31A71" w14:textId="77777777" w:rsidTr="00D5724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A7683" w14:textId="77777777" w:rsidR="00FF3FED" w:rsidRPr="001F1CE7" w:rsidRDefault="00FF3FED" w:rsidP="00D57246">
            <w:pPr>
              <w:tabs>
                <w:tab w:val="left" w:pos="151"/>
              </w:tabs>
              <w:snapToGrid w:val="0"/>
              <w:ind w:left="425" w:hanging="416"/>
              <w:rPr>
                <w:rFonts w:ascii="Arial" w:hAnsi="Arial" w:cs="Arial"/>
                <w:b/>
                <w:sz w:val="19"/>
                <w:szCs w:val="19"/>
              </w:rPr>
            </w:pPr>
            <w:r w:rsidRPr="001F1CE7">
              <w:rPr>
                <w:rFonts w:ascii="Arial" w:hAnsi="Arial" w:cs="Arial"/>
                <w:b/>
                <w:sz w:val="19"/>
                <w:szCs w:val="19"/>
              </w:rPr>
              <w:t>13.</w:t>
            </w: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1626B" w14:textId="77777777" w:rsidR="00FF3FED" w:rsidRDefault="00FF3FED" w:rsidP="00D57246">
            <w:pPr>
              <w:ind w:right="11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Zestawienie ofert</w:t>
            </w:r>
          </w:p>
          <w:p w14:paraId="04D99331" w14:textId="77777777" w:rsidR="00FF3FED" w:rsidRPr="008D4FE4" w:rsidRDefault="00FF3FED" w:rsidP="00D57246">
            <w:pPr>
              <w:ind w:right="110"/>
              <w:rPr>
                <w:i/>
                <w:sz w:val="14"/>
                <w:szCs w:val="14"/>
              </w:rPr>
            </w:pPr>
            <w:r w:rsidRPr="008D4FE4">
              <w:rPr>
                <w:rFonts w:ascii="Arial" w:hAnsi="Arial" w:cs="Arial"/>
                <w:i/>
                <w:sz w:val="14"/>
                <w:szCs w:val="14"/>
              </w:rPr>
              <w:t xml:space="preserve">(dotyczy ofert składanych w </w:t>
            </w:r>
            <w:r w:rsidRPr="00D239D3">
              <w:rPr>
                <w:rFonts w:ascii="Arial" w:hAnsi="Arial" w:cs="Arial"/>
                <w:i/>
                <w:sz w:val="14"/>
                <w:szCs w:val="14"/>
              </w:rPr>
              <w:t>odpowiedzi</w:t>
            </w:r>
            <w:r w:rsidRPr="008D4FE4">
              <w:rPr>
                <w:rFonts w:ascii="Arial" w:hAnsi="Arial" w:cs="Arial"/>
                <w:i/>
                <w:sz w:val="14"/>
                <w:szCs w:val="14"/>
              </w:rPr>
              <w:t xml:space="preserve"> na ogłoszenie o zamówieniu</w:t>
            </w:r>
            <w:r>
              <w:rPr>
                <w:rFonts w:ascii="Arial" w:hAnsi="Arial" w:cs="Arial"/>
                <w:i/>
                <w:sz w:val="14"/>
                <w:szCs w:val="14"/>
              </w:rPr>
              <w:t>, w przypadku trybu podstawowego, o którym mowa w art. 275 pkt 3 ustawy – informację dotyczącą ceny lub kosztu wypełnić po otwarciu ofert ostatecznych</w:t>
            </w:r>
            <w:r w:rsidRPr="008D4FE4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  <w:p w14:paraId="29F07CFE" w14:textId="77777777" w:rsidR="00FF3FED" w:rsidRDefault="00FF3FED" w:rsidP="00D57246">
            <w:pPr>
              <w:ind w:right="110"/>
            </w:pPr>
          </w:p>
          <w:p w14:paraId="09F7ECFA" w14:textId="77777777" w:rsidR="00FF3FED" w:rsidRDefault="00FF3FED" w:rsidP="00D57246">
            <w:pPr>
              <w:ind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Do upływu terminu składania ofert złożone zostały następujące oferty: </w:t>
            </w:r>
          </w:p>
          <w:p w14:paraId="074AD7FD" w14:textId="77777777" w:rsidR="00FF3FED" w:rsidRDefault="00FF3FED" w:rsidP="00D57246">
            <w:pPr>
              <w:ind w:right="110"/>
              <w:jc w:val="both"/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(podać nazwę albo imię i nazwisko wykonawcy, znak identyfikacyjny w przypadku zastosowania aukcji elektronicznej – jeżeli dotyczy, siedzibę albo miejsce zamieszkania, </w:t>
            </w:r>
            <w:r w:rsidRPr="007D7265">
              <w:rPr>
                <w:rFonts w:ascii="Arial" w:hAnsi="Arial" w:cs="Arial"/>
                <w:i/>
                <w:sz w:val="14"/>
                <w:szCs w:val="14"/>
              </w:rPr>
              <w:t>jeżeli jest miejscem wykonywania działalności wykonawcy</w:t>
            </w:r>
            <w:r>
              <w:rPr>
                <w:rFonts w:ascii="Arial" w:hAnsi="Arial" w:cs="Arial"/>
                <w:i/>
                <w:sz w:val="14"/>
                <w:szCs w:val="14"/>
              </w:rPr>
              <w:t>, k</w:t>
            </w:r>
            <w:r w:rsidRPr="006B3C2A">
              <w:rPr>
                <w:rFonts w:ascii="Arial" w:hAnsi="Arial" w:cs="Arial"/>
                <w:i/>
                <w:sz w:val="14"/>
                <w:szCs w:val="14"/>
              </w:rPr>
              <w:t>rajowy numer identyfikacyjny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, a </w:t>
            </w:r>
            <w:r w:rsidRPr="006B3C2A">
              <w:rPr>
                <w:rFonts w:ascii="Arial" w:hAnsi="Arial" w:cs="Arial"/>
                <w:i/>
                <w:sz w:val="14"/>
                <w:szCs w:val="14"/>
              </w:rPr>
              <w:t xml:space="preserve">w przypadku polskich </w:t>
            </w:r>
            <w:r>
              <w:rPr>
                <w:rFonts w:ascii="Arial" w:hAnsi="Arial" w:cs="Arial"/>
                <w:i/>
                <w:sz w:val="14"/>
                <w:szCs w:val="14"/>
              </w:rPr>
              <w:t>wykonawców</w:t>
            </w:r>
            <w:r w:rsidRPr="006B3C2A">
              <w:rPr>
                <w:rFonts w:ascii="Arial" w:hAnsi="Arial" w:cs="Arial"/>
                <w:i/>
                <w:sz w:val="14"/>
                <w:szCs w:val="14"/>
              </w:rPr>
              <w:t xml:space="preserve"> – numer REGON lub NIP</w:t>
            </w:r>
            <w:r>
              <w:rPr>
                <w:rFonts w:ascii="Arial" w:hAnsi="Arial" w:cs="Arial"/>
                <w:i/>
                <w:sz w:val="14"/>
                <w:szCs w:val="14"/>
              </w:rPr>
              <w:t>, oraz cenę lub koszt)</w:t>
            </w:r>
          </w:p>
          <w:p w14:paraId="5D4CBBFB" w14:textId="77777777" w:rsidR="00FF3FED" w:rsidRDefault="00FF3FED" w:rsidP="00D5724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87EC276" w14:textId="3E9559CD" w:rsidR="00FF3FED" w:rsidRDefault="0080562F" w:rsidP="0080562F">
            <w:pPr>
              <w:ind w:left="360" w:right="110" w:hanging="288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1. </w:t>
            </w:r>
            <w:r w:rsidR="00733979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80562F">
              <w:rPr>
                <w:rFonts w:ascii="Arial" w:hAnsi="Arial" w:cs="Arial"/>
                <w:b/>
                <w:sz w:val="18"/>
                <w:szCs w:val="18"/>
              </w:rPr>
              <w:t>Zakład Projektowo-Usługowo-Produkcyjny „POWER”  Krzysztof Jędrszczyk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0562F">
              <w:rPr>
                <w:rFonts w:ascii="Arial" w:hAnsi="Arial" w:cs="Arial"/>
                <w:b/>
                <w:sz w:val="18"/>
                <w:szCs w:val="18"/>
              </w:rPr>
              <w:t>ul. Łowińskiego 3,  31-752 Kraków</w:t>
            </w:r>
            <w:r w:rsidR="00E508B3">
              <w:rPr>
                <w:rFonts w:ascii="Arial" w:hAnsi="Arial" w:cs="Arial"/>
                <w:b/>
                <w:sz w:val="18"/>
                <w:szCs w:val="18"/>
              </w:rPr>
              <w:t xml:space="preserve"> ,  NIP: 6782436239</w:t>
            </w:r>
          </w:p>
          <w:p w14:paraId="0ABCDC1D" w14:textId="77777777" w:rsidR="00733979" w:rsidRDefault="00733979" w:rsidP="0080562F">
            <w:pPr>
              <w:ind w:left="360" w:right="110" w:hanging="288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8F84B1F" w14:textId="109426FA" w:rsidR="00733979" w:rsidRDefault="00733979" w:rsidP="0080562F">
            <w:pPr>
              <w:ind w:left="360" w:right="110" w:hanging="288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</w:t>
            </w:r>
            <w:r w:rsidRPr="00733979">
              <w:rPr>
                <w:rFonts w:ascii="Arial" w:hAnsi="Arial" w:cs="Arial"/>
                <w:b/>
                <w:sz w:val="18"/>
                <w:szCs w:val="18"/>
              </w:rPr>
              <w:t xml:space="preserve">Cena brutto: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1</w:t>
            </w:r>
            <w:r w:rsidRPr="00733979">
              <w:rPr>
                <w:rFonts w:ascii="Arial" w:hAnsi="Arial" w:cs="Arial"/>
                <w:b/>
                <w:sz w:val="18"/>
                <w:szCs w:val="18"/>
              </w:rPr>
              <w:t>36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50</w:t>
            </w:r>
            <w:r w:rsidRPr="00733979">
              <w:rPr>
                <w:rFonts w:ascii="Arial" w:hAnsi="Arial" w:cs="Arial"/>
                <w:b/>
                <w:sz w:val="18"/>
                <w:szCs w:val="18"/>
              </w:rPr>
              <w:t>0,00 zł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w tym:</w:t>
            </w:r>
          </w:p>
          <w:p w14:paraId="1EA80D94" w14:textId="1343C25F" w:rsidR="00733979" w:rsidRDefault="00733979" w:rsidP="0080562F">
            <w:pPr>
              <w:ind w:left="360" w:right="110" w:hanging="288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- </w:t>
            </w:r>
            <w:r w:rsidRPr="00733979">
              <w:rPr>
                <w:rFonts w:ascii="Arial" w:hAnsi="Arial" w:cs="Arial"/>
                <w:bCs/>
                <w:sz w:val="18"/>
                <w:szCs w:val="18"/>
              </w:rPr>
              <w:t>za wykonanie dokumentacji projektowej i wydanie jej Zamawiającemu wraz z ostatecznymi   wiążącymi decyzjami, zaświadczeniami i oświadczeniami: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 11 000,00 zł;</w:t>
            </w:r>
          </w:p>
          <w:p w14:paraId="29847813" w14:textId="7A054098" w:rsidR="00733979" w:rsidRDefault="00733979" w:rsidP="0080562F">
            <w:pPr>
              <w:ind w:left="360" w:right="110" w:hanging="288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- </w:t>
            </w:r>
            <w:r w:rsidRPr="00733979">
              <w:rPr>
                <w:rFonts w:ascii="Arial" w:hAnsi="Arial" w:cs="Arial"/>
                <w:bCs/>
                <w:sz w:val="18"/>
                <w:szCs w:val="18"/>
              </w:rPr>
              <w:t>za wykonanie robót budowlanych: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125 500,00 zł</w:t>
            </w:r>
          </w:p>
          <w:p w14:paraId="621767FF" w14:textId="77777777" w:rsidR="00733979" w:rsidRDefault="00733979" w:rsidP="0080562F">
            <w:pPr>
              <w:ind w:left="360" w:right="110" w:hanging="288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0DD9D0" w14:textId="77777777" w:rsidR="00733979" w:rsidRDefault="00733979" w:rsidP="0080562F">
            <w:pPr>
              <w:ind w:left="360" w:right="110" w:hanging="288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</w:t>
            </w:r>
            <w:r w:rsidRPr="00733979">
              <w:rPr>
                <w:rFonts w:ascii="Arial" w:hAnsi="Arial" w:cs="Arial"/>
                <w:b/>
                <w:sz w:val="18"/>
                <w:szCs w:val="18"/>
              </w:rPr>
              <w:t xml:space="preserve">długość oferowanego okresu gwarancji  </w:t>
            </w:r>
            <w:r>
              <w:rPr>
                <w:rFonts w:ascii="Arial" w:hAnsi="Arial" w:cs="Arial"/>
                <w:b/>
                <w:sz w:val="18"/>
                <w:szCs w:val="18"/>
              </w:rPr>
              <w:t>:   60 miesięcy</w:t>
            </w:r>
          </w:p>
          <w:p w14:paraId="6D735650" w14:textId="070A6693" w:rsidR="00E508B3" w:rsidRDefault="00E508B3" w:rsidP="0080562F">
            <w:pPr>
              <w:ind w:left="360" w:right="110" w:hanging="288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F3FED" w14:paraId="59465588" w14:textId="77777777" w:rsidTr="00D5724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A6A18" w14:textId="77777777" w:rsidR="00FF3FED" w:rsidRPr="001F1CE7" w:rsidRDefault="00FF3FED" w:rsidP="00D57246">
            <w:pPr>
              <w:tabs>
                <w:tab w:val="left" w:pos="9"/>
              </w:tabs>
              <w:snapToGrid w:val="0"/>
              <w:ind w:left="9"/>
              <w:rPr>
                <w:rFonts w:ascii="Arial" w:hAnsi="Arial" w:cs="Arial"/>
                <w:b/>
                <w:sz w:val="19"/>
                <w:szCs w:val="19"/>
              </w:rPr>
            </w:pPr>
            <w:r w:rsidRPr="001F1CE7">
              <w:rPr>
                <w:rFonts w:ascii="Arial" w:hAnsi="Arial" w:cs="Arial"/>
                <w:b/>
                <w:sz w:val="19"/>
                <w:szCs w:val="19"/>
              </w:rPr>
              <w:t xml:space="preserve">14. </w:t>
            </w: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4FD19" w14:textId="77777777" w:rsidR="00FF3FED" w:rsidRDefault="00FF3FED" w:rsidP="00D57246">
            <w:pPr>
              <w:ind w:right="11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Oferty odrzucone</w:t>
            </w:r>
          </w:p>
          <w:p w14:paraId="1F0E94E1" w14:textId="77777777" w:rsidR="00FF3FED" w:rsidRPr="008D4FE4" w:rsidRDefault="00FF3FED" w:rsidP="00D57246">
            <w:pPr>
              <w:ind w:right="110"/>
              <w:rPr>
                <w:i/>
                <w:sz w:val="14"/>
                <w:szCs w:val="14"/>
              </w:rPr>
            </w:pPr>
            <w:r w:rsidRPr="008D4FE4">
              <w:rPr>
                <w:rFonts w:ascii="Arial" w:hAnsi="Arial" w:cs="Arial"/>
                <w:i/>
                <w:sz w:val="14"/>
                <w:szCs w:val="14"/>
              </w:rPr>
              <w:t xml:space="preserve">(dotyczy ofert składanych w </w:t>
            </w:r>
            <w:r w:rsidRPr="00D239D3">
              <w:rPr>
                <w:rFonts w:ascii="Arial" w:hAnsi="Arial" w:cs="Arial"/>
                <w:i/>
                <w:sz w:val="14"/>
                <w:szCs w:val="14"/>
              </w:rPr>
              <w:t>odpowiedzi</w:t>
            </w:r>
            <w:r w:rsidRPr="008D4FE4">
              <w:rPr>
                <w:rFonts w:ascii="Arial" w:hAnsi="Arial" w:cs="Arial"/>
                <w:i/>
                <w:sz w:val="14"/>
                <w:szCs w:val="14"/>
              </w:rPr>
              <w:t xml:space="preserve"> na ogłoszenie o zamówieniu</w:t>
            </w:r>
            <w:r>
              <w:rPr>
                <w:rFonts w:ascii="Arial" w:hAnsi="Arial" w:cs="Arial"/>
                <w:i/>
                <w:sz w:val="14"/>
                <w:szCs w:val="14"/>
              </w:rPr>
              <w:t>; w przypadku trybu podstawowego, o którym mowa w art. 275 pkt 3 ustawy – wypełnić po otwarciu ofert ostatecznych</w:t>
            </w:r>
            <w:r w:rsidRPr="008D4FE4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  <w:p w14:paraId="0D724BB1" w14:textId="77777777" w:rsidR="00FF3FED" w:rsidRDefault="00FF3FED" w:rsidP="00D57246">
            <w:pPr>
              <w:ind w:right="11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4CE7181" w14:textId="77777777" w:rsidR="00FF3FED" w:rsidRDefault="00FF3FED" w:rsidP="00D57246">
            <w:pPr>
              <w:ind w:right="110"/>
            </w:pPr>
            <w:r>
              <w:rPr>
                <w:rFonts w:ascii="Arial" w:hAnsi="Arial" w:cs="Arial"/>
                <w:sz w:val="18"/>
                <w:szCs w:val="18"/>
              </w:rPr>
              <w:t>Odrzucono oferty:</w:t>
            </w:r>
          </w:p>
          <w:p w14:paraId="2EE56883" w14:textId="267E2003" w:rsidR="00FF3FED" w:rsidRDefault="00E508B3" w:rsidP="00D57246">
            <w:pPr>
              <w:ind w:right="110"/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>
              <w:rPr>
                <w:rFonts w:ascii="Arial" w:hAnsi="Arial" w:cs="Arial"/>
                <w:sz w:val="18"/>
                <w:szCs w:val="18"/>
              </w:rPr>
              <w:t>nie</w:t>
            </w:r>
          </w:p>
          <w:p w14:paraId="31E72CCD" w14:textId="2B781739" w:rsidR="00FF3FED" w:rsidRDefault="00E508B3" w:rsidP="00D57246">
            <w:pPr>
              <w:ind w:right="110"/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>
              <w:rPr>
                <w:rFonts w:ascii="Arial" w:hAnsi="Arial" w:cs="Arial"/>
                <w:sz w:val="18"/>
                <w:szCs w:val="18"/>
              </w:rPr>
              <w:t xml:space="preserve">tak, odrzucono oferty następujących wykonawców </w:t>
            </w:r>
            <w:r w:rsidR="00FF3FED">
              <w:rPr>
                <w:rFonts w:ascii="Arial" w:hAnsi="Arial" w:cs="Arial"/>
                <w:i/>
                <w:sz w:val="14"/>
                <w:szCs w:val="14"/>
              </w:rPr>
              <w:t>(podać podstawę prawną i powody odrzucenia)</w:t>
            </w:r>
          </w:p>
          <w:p w14:paraId="0CAE8BB1" w14:textId="77777777" w:rsidR="00FF3FED" w:rsidRDefault="00FF3FED" w:rsidP="00D57246">
            <w:pPr>
              <w:ind w:left="720" w:right="110"/>
              <w:rPr>
                <w:rFonts w:ascii="Arial" w:hAnsi="Arial" w:cs="Arial"/>
                <w:sz w:val="18"/>
                <w:szCs w:val="18"/>
              </w:rPr>
            </w:pPr>
          </w:p>
          <w:p w14:paraId="5402DF83" w14:textId="77777777" w:rsidR="00FF3FED" w:rsidRDefault="00FF3FED" w:rsidP="00FF3FED">
            <w:pPr>
              <w:numPr>
                <w:ilvl w:val="0"/>
                <w:numId w:val="25"/>
              </w:numPr>
              <w:tabs>
                <w:tab w:val="left" w:pos="290"/>
              </w:tabs>
              <w:spacing w:line="276" w:lineRule="auto"/>
              <w:ind w:left="290" w:right="110" w:hanging="290"/>
              <w:jc w:val="both"/>
            </w:pPr>
            <w:r w:rsidRPr="00C56B73">
              <w:rPr>
                <w:rFonts w:ascii="Arial" w:hAnsi="Arial" w:cs="Arial"/>
                <w:sz w:val="18"/>
                <w:szCs w:val="18"/>
              </w:rPr>
              <w:t>Nazwa wykonawcy, podstawa prawna i powód odrzucenia:</w:t>
            </w:r>
          </w:p>
          <w:p w14:paraId="401B3C19" w14:textId="77777777" w:rsidR="00FF3FED" w:rsidRDefault="00FF3FED" w:rsidP="00D57246">
            <w:pPr>
              <w:spacing w:line="276" w:lineRule="auto"/>
              <w:ind w:left="290"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FDD4F57" w14:textId="77777777" w:rsidR="003815E4" w:rsidRPr="003815E4" w:rsidRDefault="003815E4" w:rsidP="003815E4">
            <w:pPr>
              <w:ind w:left="290" w:right="11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>Uzasadnienie prawne</w:t>
            </w:r>
            <w:r w:rsidRPr="003815E4"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: </w:t>
            </w:r>
          </w:p>
          <w:p w14:paraId="7707E5CE" w14:textId="3E19B580" w:rsidR="00FF3FED" w:rsidRDefault="00E508B3" w:rsidP="00D57246">
            <w:pPr>
              <w:ind w:left="290" w:right="11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374B1C15" w14:textId="609C47FF" w:rsidR="00E508B3" w:rsidRDefault="00E508B3" w:rsidP="00D57246">
            <w:pPr>
              <w:ind w:left="290" w:right="11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0508198F" w14:textId="77777777" w:rsidR="00FF3FED" w:rsidRDefault="00D57246" w:rsidP="00D57246">
            <w:pPr>
              <w:tabs>
                <w:tab w:val="left" w:pos="1365"/>
              </w:tabs>
              <w:ind w:left="290" w:right="11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22C93108" w14:textId="77777777" w:rsidR="003815E4" w:rsidRPr="003815E4" w:rsidRDefault="003815E4" w:rsidP="003815E4">
            <w:pPr>
              <w:ind w:left="290" w:right="11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3815E4"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Uzasadnienie faktyczne: </w:t>
            </w:r>
          </w:p>
          <w:p w14:paraId="6B83F953" w14:textId="1AF3C7C3" w:rsidR="00FF3FED" w:rsidRPr="000D5850" w:rsidRDefault="00E508B3" w:rsidP="00D57246">
            <w:pPr>
              <w:ind w:left="290" w:right="11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………………………………………………………………………………………………………</w:t>
            </w:r>
            <w:r w:rsidR="00FF3FE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33979">
              <w:rPr>
                <w:rFonts w:ascii="Arial" w:hAnsi="Arial" w:cs="Arial"/>
                <w:bCs/>
                <w:sz w:val="18"/>
                <w:szCs w:val="18"/>
              </w:rPr>
              <w:t>……</w:t>
            </w:r>
          </w:p>
          <w:p w14:paraId="4100E521" w14:textId="77777777" w:rsidR="00FF3FED" w:rsidRPr="00680650" w:rsidRDefault="00FF3FED" w:rsidP="00D57246">
            <w:pPr>
              <w:spacing w:line="276" w:lineRule="auto"/>
              <w:ind w:left="290" w:right="110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5A63061E" w14:textId="77777777" w:rsidR="00FF3FED" w:rsidRDefault="00FF3FED" w:rsidP="00FF3FED">
            <w:pPr>
              <w:numPr>
                <w:ilvl w:val="0"/>
                <w:numId w:val="25"/>
              </w:numPr>
              <w:tabs>
                <w:tab w:val="left" w:pos="290"/>
              </w:tabs>
              <w:spacing w:line="276" w:lineRule="auto"/>
              <w:ind w:left="290" w:right="110" w:hanging="29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……………………………………………………………………………………………………………………...</w:t>
            </w:r>
          </w:p>
          <w:p w14:paraId="23EE92A7" w14:textId="77777777" w:rsidR="00FF3FED" w:rsidRDefault="00FF3FED" w:rsidP="00D57246">
            <w:pPr>
              <w:spacing w:line="276" w:lineRule="auto"/>
              <w:ind w:left="290"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Nazwa wykonawcy, podstawa prawna i powód odrzucenia:</w:t>
            </w:r>
          </w:p>
          <w:p w14:paraId="127CDDC6" w14:textId="77777777" w:rsidR="00FF3FED" w:rsidRDefault="00FF3FED" w:rsidP="00D57246">
            <w:pPr>
              <w:spacing w:line="276" w:lineRule="auto"/>
              <w:ind w:left="290"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……………………………………………………………………………………………………………………...</w:t>
            </w:r>
          </w:p>
          <w:p w14:paraId="5B54A4E2" w14:textId="77777777" w:rsidR="00FF3FED" w:rsidRPr="00680650" w:rsidRDefault="00FF3FED" w:rsidP="00F6611A">
            <w:pPr>
              <w:spacing w:line="276" w:lineRule="auto"/>
              <w:ind w:left="290" w:right="110"/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FF3FED" w14:paraId="1C93CC91" w14:textId="77777777" w:rsidTr="00D5724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C1DAA" w14:textId="77777777" w:rsidR="00FF3FED" w:rsidRDefault="00FF3FED" w:rsidP="00D57246"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15.</w:t>
            </w:r>
          </w:p>
          <w:p w14:paraId="551B0C1A" w14:textId="77777777" w:rsidR="00FF3FED" w:rsidRDefault="00FF3FED" w:rsidP="00D57246">
            <w:pPr>
              <w:ind w:left="47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C1957" w14:textId="77777777" w:rsidR="00FF3FED" w:rsidRDefault="00FF3FED" w:rsidP="00D5724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Ograniczenie liczby wykonawców zaproszonych do negocjacji </w:t>
            </w:r>
          </w:p>
          <w:p w14:paraId="2A54D48E" w14:textId="77777777" w:rsidR="00FF3FED" w:rsidRPr="0068262F" w:rsidRDefault="00FF3FED" w:rsidP="00D57246">
            <w:pPr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Pr="00162A2D">
              <w:rPr>
                <w:rFonts w:ascii="Arial" w:hAnsi="Arial" w:cs="Arial"/>
                <w:i/>
                <w:sz w:val="14"/>
                <w:szCs w:val="14"/>
              </w:rPr>
              <w:t>dotyczy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trybu podstawowego, o którym mowa w art. 275 pkt 2 i 3 ustawy – wypełnia się, jeżeli zamawiający przewidział ograniczenie liczby </w:t>
            </w:r>
            <w:r w:rsidRPr="0068262F">
              <w:rPr>
                <w:rFonts w:ascii="Arial" w:hAnsi="Arial" w:cs="Arial"/>
                <w:i/>
                <w:sz w:val="14"/>
                <w:szCs w:val="14"/>
              </w:rPr>
              <w:t>wykonawców, o ile liczba ta jest wystarczająca, aby zapewnić konkurencję i nie jest mniejsza niż 3)</w:t>
            </w:r>
          </w:p>
          <w:p w14:paraId="136B1D09" w14:textId="77777777" w:rsidR="00FF3FED" w:rsidRDefault="00FF3FED" w:rsidP="00D5724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45A6C2" w14:textId="77777777" w:rsidR="00CC69CE" w:rsidRPr="00CC69CE" w:rsidRDefault="00CC69CE" w:rsidP="00D5724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9CE"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  <w:p w14:paraId="7E1B14B3" w14:textId="77777777" w:rsidR="00CC69CE" w:rsidRDefault="00CC69CE" w:rsidP="00D5724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FF60804" w14:textId="77777777" w:rsidR="00FF3FED" w:rsidRPr="008D4FE4" w:rsidRDefault="00FF3FED" w:rsidP="00D57246">
            <w:pPr>
              <w:ind w:right="110"/>
              <w:jc w:val="both"/>
              <w:rPr>
                <w:i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Punktacja w każdym kryterium oceny ofert, o którym mowa w art. 288 ust. 2 ustawy, oraz łączna punktacja </w:t>
            </w:r>
            <w:r>
              <w:rPr>
                <w:rFonts w:ascii="Arial" w:hAnsi="Arial" w:cs="Arial"/>
                <w:i/>
                <w:sz w:val="14"/>
                <w:szCs w:val="14"/>
              </w:rPr>
              <w:t>(wpisać w kolejności przyznanych punktów wraz z podaniem nazwy albo imienia i nazwiska wykonawcy, w przypadku trybu podstawowego, o którym mowa w art. 275 pkt 3 ustawy – wypełnić po otwarciu ofert ostatecznych</w:t>
            </w:r>
            <w:r w:rsidRPr="008D4FE4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  <w:p w14:paraId="4C9E7E5C" w14:textId="77777777" w:rsidR="00FF3FED" w:rsidRDefault="00FF3FED" w:rsidP="00FF3FED">
            <w:pPr>
              <w:numPr>
                <w:ilvl w:val="0"/>
                <w:numId w:val="27"/>
              </w:numPr>
              <w:tabs>
                <w:tab w:val="left" w:pos="290"/>
                <w:tab w:val="left" w:pos="623"/>
              </w:tabs>
              <w:spacing w:line="276" w:lineRule="auto"/>
              <w:ind w:left="623" w:right="110" w:hanging="262"/>
              <w:jc w:val="both"/>
            </w:pPr>
            <w:r w:rsidRPr="00D002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</w:t>
            </w:r>
          </w:p>
          <w:p w14:paraId="77626177" w14:textId="77777777" w:rsidR="00FF3FED" w:rsidRDefault="00FF3FED" w:rsidP="00FF3FED">
            <w:pPr>
              <w:numPr>
                <w:ilvl w:val="0"/>
                <w:numId w:val="27"/>
              </w:numPr>
              <w:tabs>
                <w:tab w:val="left" w:pos="290"/>
                <w:tab w:val="left" w:pos="623"/>
              </w:tabs>
              <w:spacing w:line="276" w:lineRule="auto"/>
              <w:ind w:left="623" w:right="110" w:hanging="262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</w:t>
            </w:r>
          </w:p>
          <w:p w14:paraId="14420E77" w14:textId="77777777" w:rsidR="00FF3FED" w:rsidRDefault="00FF3FED" w:rsidP="00FF3FED">
            <w:pPr>
              <w:numPr>
                <w:ilvl w:val="0"/>
                <w:numId w:val="27"/>
              </w:numPr>
              <w:tabs>
                <w:tab w:val="left" w:pos="290"/>
                <w:tab w:val="left" w:pos="623"/>
              </w:tabs>
              <w:spacing w:line="276" w:lineRule="auto"/>
              <w:ind w:left="623" w:right="110" w:hanging="262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</w:t>
            </w:r>
          </w:p>
          <w:p w14:paraId="7BB19DD6" w14:textId="77777777" w:rsidR="00FF3FED" w:rsidRPr="00424B21" w:rsidRDefault="00FF3FED" w:rsidP="00D57246">
            <w:pPr>
              <w:numPr>
                <w:ilvl w:val="0"/>
                <w:numId w:val="27"/>
              </w:numPr>
              <w:tabs>
                <w:tab w:val="left" w:pos="290"/>
                <w:tab w:val="left" w:pos="623"/>
              </w:tabs>
              <w:spacing w:line="276" w:lineRule="auto"/>
              <w:ind w:left="623" w:right="110" w:hanging="262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</w:t>
            </w:r>
          </w:p>
          <w:p w14:paraId="4531A500" w14:textId="7D9FEF70" w:rsidR="00424B21" w:rsidRPr="00F51165" w:rsidRDefault="00424B21" w:rsidP="00424B21">
            <w:pPr>
              <w:tabs>
                <w:tab w:val="left" w:pos="290"/>
                <w:tab w:val="left" w:pos="623"/>
              </w:tabs>
              <w:spacing w:line="276" w:lineRule="auto"/>
              <w:ind w:left="623" w:right="110"/>
              <w:jc w:val="both"/>
            </w:pPr>
          </w:p>
        </w:tc>
      </w:tr>
      <w:tr w:rsidR="00FF3FED" w14:paraId="7EEA58CD" w14:textId="77777777" w:rsidTr="00D5724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B88CD" w14:textId="77777777" w:rsidR="00FF3FED" w:rsidRDefault="00FF3FED" w:rsidP="00D57246">
            <w:r>
              <w:rPr>
                <w:rFonts w:ascii="Arial" w:hAnsi="Arial" w:cs="Arial"/>
                <w:b/>
                <w:sz w:val="19"/>
                <w:szCs w:val="19"/>
              </w:rPr>
              <w:t>16.</w:t>
            </w: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C0E2B" w14:textId="77777777" w:rsidR="00FF3FED" w:rsidRDefault="00FF3FED" w:rsidP="00D57246">
            <w:pPr>
              <w:ind w:right="11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Negocjacje</w:t>
            </w:r>
          </w:p>
          <w:p w14:paraId="6A985E76" w14:textId="77777777" w:rsidR="00FF3FED" w:rsidRPr="001F1CE7" w:rsidRDefault="00FF3FED" w:rsidP="00D57246">
            <w:pPr>
              <w:ind w:right="110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1F1CE7">
              <w:rPr>
                <w:rFonts w:ascii="Arial" w:hAnsi="Arial" w:cs="Arial"/>
                <w:i/>
                <w:sz w:val="14"/>
                <w:szCs w:val="14"/>
              </w:rPr>
              <w:t>(dotyczy trybu podstawowego, o którym mowa w art. 275 pkt 2 ustawy – jeżeli zamawiający zapraszał do negocjacji</w:t>
            </w:r>
            <w:r>
              <w:rPr>
                <w:rFonts w:ascii="Arial" w:hAnsi="Arial" w:cs="Arial"/>
                <w:i/>
                <w:sz w:val="14"/>
                <w:szCs w:val="14"/>
              </w:rPr>
              <w:t>, oraz t</w:t>
            </w:r>
            <w:r w:rsidRPr="001F1CE7">
              <w:rPr>
                <w:rFonts w:ascii="Arial" w:hAnsi="Arial" w:cs="Arial"/>
                <w:i/>
                <w:sz w:val="14"/>
                <w:szCs w:val="14"/>
              </w:rPr>
              <w:t>rybu podstawowego, o którym mow</w:t>
            </w:r>
            <w:r>
              <w:rPr>
                <w:rFonts w:ascii="Arial" w:hAnsi="Arial" w:cs="Arial"/>
                <w:i/>
                <w:sz w:val="14"/>
                <w:szCs w:val="14"/>
              </w:rPr>
              <w:t>a w art. 275 pkt 3 ustawy)</w:t>
            </w:r>
          </w:p>
          <w:p w14:paraId="726CC2B6" w14:textId="77777777" w:rsidR="00FF3FED" w:rsidRDefault="00FF3FED" w:rsidP="00D57246">
            <w:pPr>
              <w:ind w:right="110"/>
              <w:jc w:val="both"/>
              <w:rPr>
                <w:i/>
                <w:sz w:val="16"/>
                <w:szCs w:val="16"/>
              </w:rPr>
            </w:pPr>
          </w:p>
          <w:p w14:paraId="5176A4E5" w14:textId="77777777" w:rsidR="00CC69CE" w:rsidRPr="00CC69CE" w:rsidRDefault="00CC69CE" w:rsidP="00CC69C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9CE"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  <w:p w14:paraId="4FA0CADE" w14:textId="77777777" w:rsidR="00CC69CE" w:rsidRPr="00D002E5" w:rsidRDefault="00CC69CE" w:rsidP="00D57246">
            <w:pPr>
              <w:ind w:right="110"/>
              <w:jc w:val="both"/>
              <w:rPr>
                <w:i/>
                <w:sz w:val="16"/>
                <w:szCs w:val="16"/>
              </w:rPr>
            </w:pPr>
          </w:p>
          <w:p w14:paraId="66939324" w14:textId="77777777" w:rsidR="00FF3FED" w:rsidRDefault="00FF3FED" w:rsidP="00FF3FED">
            <w:pPr>
              <w:numPr>
                <w:ilvl w:val="1"/>
                <w:numId w:val="6"/>
              </w:numPr>
              <w:tabs>
                <w:tab w:val="clear" w:pos="1440"/>
              </w:tabs>
              <w:ind w:left="361" w:right="110" w:hanging="283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Zaproszenie do negocjacji zostało przekazane w dniu .…............... r. do następujących wykonawców:</w:t>
            </w:r>
          </w:p>
          <w:p w14:paraId="4680CCE1" w14:textId="77777777" w:rsidR="00FF3FED" w:rsidRDefault="00FF3FED" w:rsidP="00FF3FED">
            <w:pPr>
              <w:numPr>
                <w:ilvl w:val="0"/>
                <w:numId w:val="3"/>
              </w:numPr>
              <w:spacing w:line="276" w:lineRule="auto"/>
              <w:ind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</w:t>
            </w:r>
          </w:p>
          <w:p w14:paraId="5640B6CB" w14:textId="77777777" w:rsidR="00FF3FED" w:rsidRDefault="00FF3FED" w:rsidP="00FF3FED">
            <w:pPr>
              <w:numPr>
                <w:ilvl w:val="0"/>
                <w:numId w:val="3"/>
              </w:numPr>
              <w:spacing w:line="276" w:lineRule="auto"/>
              <w:ind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</w:t>
            </w:r>
          </w:p>
          <w:p w14:paraId="0BB16889" w14:textId="77777777" w:rsidR="00FF3FED" w:rsidRDefault="00FF3FED" w:rsidP="00FF3FED">
            <w:pPr>
              <w:numPr>
                <w:ilvl w:val="0"/>
                <w:numId w:val="3"/>
              </w:numPr>
              <w:spacing w:line="276" w:lineRule="auto"/>
              <w:ind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</w:t>
            </w:r>
          </w:p>
          <w:p w14:paraId="3003FAA1" w14:textId="77777777" w:rsidR="00FF3FED" w:rsidRPr="00680650" w:rsidRDefault="00FF3FED" w:rsidP="00D57246">
            <w:pPr>
              <w:ind w:left="290" w:right="110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23B2C86F" w14:textId="77777777" w:rsidR="00FF3FED" w:rsidRPr="005E432B" w:rsidRDefault="00FF3FED" w:rsidP="00FF3FED">
            <w:pPr>
              <w:numPr>
                <w:ilvl w:val="0"/>
                <w:numId w:val="2"/>
              </w:numPr>
              <w:tabs>
                <w:tab w:val="clear" w:pos="900"/>
                <w:tab w:val="num" w:pos="361"/>
              </w:tabs>
              <w:ind w:right="110" w:hanging="82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432B">
              <w:rPr>
                <w:rFonts w:ascii="Arial" w:hAnsi="Arial" w:cs="Arial"/>
                <w:sz w:val="18"/>
                <w:szCs w:val="18"/>
              </w:rPr>
              <w:t>Do negocjacji przystąpili wszyscy wykonawcy:</w:t>
            </w:r>
          </w:p>
          <w:p w14:paraId="1CC00AEA" w14:textId="77777777" w:rsidR="00FF3FED" w:rsidRPr="005E432B" w:rsidRDefault="008E4805" w:rsidP="00D5724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FE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 w:rsidRPr="005E432B">
              <w:rPr>
                <w:rFonts w:ascii="Arial" w:hAnsi="Arial" w:cs="Arial"/>
                <w:sz w:val="18"/>
                <w:szCs w:val="18"/>
              </w:rPr>
              <w:t>tak</w:t>
            </w:r>
          </w:p>
          <w:p w14:paraId="0E6F7C84" w14:textId="77777777" w:rsidR="00FF3FED" w:rsidRPr="005E432B" w:rsidRDefault="008E4805" w:rsidP="00D5724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FE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 w:rsidRPr="005E432B">
              <w:rPr>
                <w:rFonts w:ascii="Arial" w:hAnsi="Arial" w:cs="Arial"/>
                <w:sz w:val="18"/>
                <w:szCs w:val="18"/>
              </w:rPr>
              <w:t>nie (w przypadku zaznaczenia odpowiedzi „nie” wskazać nazwy wykonawców, którzy nie przystąpili do negocjacji)</w:t>
            </w:r>
          </w:p>
          <w:p w14:paraId="66088EB2" w14:textId="77777777" w:rsidR="00FF3FED" w:rsidRPr="00680650" w:rsidRDefault="00FF3FED" w:rsidP="00D57246">
            <w:pPr>
              <w:ind w:left="900" w:right="110"/>
              <w:jc w:val="both"/>
              <w:rPr>
                <w:sz w:val="12"/>
                <w:szCs w:val="12"/>
              </w:rPr>
            </w:pPr>
          </w:p>
          <w:p w14:paraId="71572C16" w14:textId="77777777" w:rsidR="00FF3FED" w:rsidRDefault="00FF3FED" w:rsidP="00D57246">
            <w:pPr>
              <w:ind w:left="71"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3. Do negocjacji nie przystąpili następujący wykonawcy:</w:t>
            </w:r>
          </w:p>
          <w:p w14:paraId="384337A3" w14:textId="77777777" w:rsidR="00FF3FED" w:rsidRDefault="00FF3FED" w:rsidP="00FF3FED">
            <w:pPr>
              <w:numPr>
                <w:ilvl w:val="2"/>
                <w:numId w:val="6"/>
              </w:numPr>
              <w:spacing w:line="276" w:lineRule="auto"/>
              <w:ind w:right="110" w:hanging="1957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</w:t>
            </w:r>
          </w:p>
          <w:p w14:paraId="05BA3492" w14:textId="77777777" w:rsidR="00FF3FED" w:rsidRDefault="00FF3FED" w:rsidP="00FF3FED">
            <w:pPr>
              <w:numPr>
                <w:ilvl w:val="2"/>
                <w:numId w:val="6"/>
              </w:numPr>
              <w:spacing w:line="276" w:lineRule="auto"/>
              <w:ind w:right="110" w:hanging="1957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</w:t>
            </w:r>
          </w:p>
          <w:p w14:paraId="537F7C09" w14:textId="77777777" w:rsidR="00FF3FED" w:rsidRDefault="00FF3FED" w:rsidP="00FF3FED">
            <w:pPr>
              <w:numPr>
                <w:ilvl w:val="2"/>
                <w:numId w:val="6"/>
              </w:numPr>
              <w:spacing w:line="276" w:lineRule="auto"/>
              <w:ind w:right="110" w:hanging="1957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</w:t>
            </w:r>
          </w:p>
          <w:p w14:paraId="5CC64B8C" w14:textId="77777777" w:rsidR="00FF3FED" w:rsidRPr="00680650" w:rsidRDefault="00FF3FED" w:rsidP="00D57246">
            <w:pPr>
              <w:ind w:left="360" w:right="110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3E4D1160" w14:textId="77777777" w:rsidR="00FF3FED" w:rsidRDefault="00FF3FED" w:rsidP="00D57246">
            <w:pPr>
              <w:ind w:left="71"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4. Negocjacje z zaproszonymi wykonawcami przeprowadzono w dniu (dniach): .....................................................................................................................</w:t>
            </w:r>
          </w:p>
          <w:p w14:paraId="2DA06FB6" w14:textId="77777777" w:rsidR="00FF3FED" w:rsidRDefault="00FF3FED" w:rsidP="00D57246">
            <w:pPr>
              <w:ind w:left="290" w:right="11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F3FED" w14:paraId="594AF2AA" w14:textId="77777777" w:rsidTr="00D5724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DBFCF" w14:textId="77777777" w:rsidR="00FF3FED" w:rsidRDefault="00FF3FED" w:rsidP="00D57246">
            <w:r>
              <w:rPr>
                <w:rFonts w:ascii="Arial" w:hAnsi="Arial" w:cs="Arial"/>
                <w:b/>
                <w:sz w:val="19"/>
                <w:szCs w:val="19"/>
              </w:rPr>
              <w:t>17.</w:t>
            </w: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45478" w14:textId="77777777" w:rsidR="00FF3FED" w:rsidRDefault="00FF3FED" w:rsidP="00D5724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Zaproszenie do składania ofert dodatkowych/ofert ostatecznych </w:t>
            </w:r>
          </w:p>
          <w:p w14:paraId="37796B91" w14:textId="77777777" w:rsidR="00FF3FED" w:rsidRPr="007E5A98" w:rsidRDefault="00FF3FED" w:rsidP="00D57246">
            <w:pPr>
              <w:jc w:val="both"/>
              <w:rPr>
                <w:sz w:val="16"/>
                <w:szCs w:val="16"/>
              </w:rPr>
            </w:pPr>
            <w:r w:rsidRPr="007E5A98">
              <w:rPr>
                <w:rFonts w:ascii="Arial" w:hAnsi="Arial" w:cs="Arial"/>
                <w:i/>
                <w:sz w:val="16"/>
                <w:szCs w:val="16"/>
              </w:rPr>
              <w:t xml:space="preserve">(dotyczy trybu </w:t>
            </w:r>
            <w:r w:rsidRPr="002149B3">
              <w:rPr>
                <w:rFonts w:ascii="Arial" w:hAnsi="Arial" w:cs="Arial"/>
                <w:i/>
                <w:sz w:val="16"/>
                <w:szCs w:val="16"/>
              </w:rPr>
              <w:t>podstawowego</w:t>
            </w:r>
            <w:r w:rsidRPr="007E5A98">
              <w:rPr>
                <w:rFonts w:ascii="Arial" w:hAnsi="Arial" w:cs="Arial"/>
                <w:i/>
                <w:sz w:val="16"/>
                <w:szCs w:val="16"/>
              </w:rPr>
              <w:t xml:space="preserve">, o którym mowa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w </w:t>
            </w:r>
            <w:r w:rsidRPr="007E5A98">
              <w:rPr>
                <w:rFonts w:ascii="Arial" w:hAnsi="Arial" w:cs="Arial"/>
                <w:i/>
                <w:sz w:val="16"/>
                <w:szCs w:val="16"/>
              </w:rPr>
              <w:t xml:space="preserve">art. 275 pkt 2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ustawy </w:t>
            </w:r>
            <w:r w:rsidRPr="007E5A98">
              <w:rPr>
                <w:rFonts w:ascii="Arial" w:hAnsi="Arial" w:cs="Arial"/>
                <w:i/>
                <w:sz w:val="16"/>
                <w:szCs w:val="16"/>
              </w:rPr>
              <w:t>– jeżeli zamawiający zaprasza do składania ofert dodatkowych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7E5A98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oraz trybu podstawowego, o którym mowa </w:t>
            </w:r>
            <w:r w:rsidRPr="007E5A98">
              <w:rPr>
                <w:rFonts w:ascii="Arial" w:hAnsi="Arial" w:cs="Arial"/>
                <w:i/>
                <w:sz w:val="16"/>
                <w:szCs w:val="16"/>
              </w:rPr>
              <w:t>w art. 275 pkt 3 ustawy)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14:paraId="482069B3" w14:textId="77777777" w:rsidR="00FF3FED" w:rsidRDefault="00FF3FED" w:rsidP="00D57246">
            <w:pPr>
              <w:ind w:right="110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E83D192" w14:textId="24F08733" w:rsidR="00CC69CE" w:rsidRDefault="00CC69CE" w:rsidP="00CC69C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9CE"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  <w:p w14:paraId="3A7F7357" w14:textId="77777777" w:rsidR="00F01CA0" w:rsidRPr="00CC69CE" w:rsidRDefault="00F01CA0" w:rsidP="00CC69C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ECD929E" w14:textId="467892D8" w:rsidR="00FF3FED" w:rsidRDefault="00F01CA0" w:rsidP="00D5724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FF3FED">
              <w:rPr>
                <w:rFonts w:ascii="Arial" w:hAnsi="Arial" w:cs="Arial"/>
                <w:sz w:val="18"/>
                <w:szCs w:val="18"/>
              </w:rPr>
              <w:t>aproszenie do składania ofert dodatkowych/ofert ostatecznych zostało przekazane w dniu .…............... r. następującym wykonawcom:</w:t>
            </w:r>
          </w:p>
          <w:p w14:paraId="1AA631D3" w14:textId="77777777" w:rsidR="00F01CA0" w:rsidRDefault="00F01CA0" w:rsidP="00D57246">
            <w:pPr>
              <w:ind w:right="110"/>
              <w:jc w:val="both"/>
            </w:pPr>
          </w:p>
          <w:p w14:paraId="3F7E8420" w14:textId="77777777" w:rsidR="00FF3FED" w:rsidRDefault="00FF3FED" w:rsidP="00FF3FED">
            <w:pPr>
              <w:numPr>
                <w:ilvl w:val="0"/>
                <w:numId w:val="8"/>
              </w:numPr>
              <w:tabs>
                <w:tab w:val="left" w:pos="110"/>
                <w:tab w:val="left" w:pos="290"/>
              </w:tabs>
              <w:ind w:left="110" w:right="110" w:hanging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……………………………………………………………………………………………………………………...</w:t>
            </w:r>
          </w:p>
          <w:p w14:paraId="739F9976" w14:textId="77777777" w:rsidR="00FF3FED" w:rsidRDefault="00FF3FED" w:rsidP="00FF3FED">
            <w:pPr>
              <w:numPr>
                <w:ilvl w:val="0"/>
                <w:numId w:val="8"/>
              </w:numPr>
              <w:tabs>
                <w:tab w:val="left" w:pos="110"/>
                <w:tab w:val="left" w:pos="290"/>
                <w:tab w:val="left" w:pos="623"/>
              </w:tabs>
              <w:ind w:left="110" w:right="110" w:hanging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……………………………………………………………………………………………………………………...</w:t>
            </w:r>
          </w:p>
          <w:p w14:paraId="4CCF3BE7" w14:textId="74D23ED2" w:rsidR="00FF3FED" w:rsidRPr="00F01CA0" w:rsidRDefault="00FF3FED" w:rsidP="00FF3FED">
            <w:pPr>
              <w:numPr>
                <w:ilvl w:val="0"/>
                <w:numId w:val="8"/>
              </w:numPr>
              <w:tabs>
                <w:tab w:val="left" w:pos="110"/>
                <w:tab w:val="left" w:pos="290"/>
                <w:tab w:val="left" w:pos="623"/>
              </w:tabs>
              <w:ind w:left="110" w:right="110" w:hanging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……………………………………………………………………………………………………………………...</w:t>
            </w:r>
          </w:p>
          <w:p w14:paraId="53C5EB57" w14:textId="77777777" w:rsidR="001D0F2E" w:rsidRDefault="001D0F2E" w:rsidP="00D57246">
            <w:pPr>
              <w:ind w:right="110"/>
              <w:jc w:val="both"/>
              <w:rPr>
                <w:rFonts w:ascii="Arial" w:eastAsia="Arial" w:hAnsi="Arial" w:cs="Arial"/>
                <w:sz w:val="12"/>
                <w:szCs w:val="12"/>
              </w:rPr>
            </w:pPr>
          </w:p>
          <w:p w14:paraId="4539E675" w14:textId="630F0F2C" w:rsidR="00FF3FED" w:rsidRPr="00680650" w:rsidRDefault="00FF3FED" w:rsidP="00D57246">
            <w:pPr>
              <w:ind w:right="110"/>
              <w:jc w:val="both"/>
              <w:rPr>
                <w:sz w:val="12"/>
                <w:szCs w:val="12"/>
              </w:rPr>
            </w:pPr>
            <w:r w:rsidRPr="00680650">
              <w:rPr>
                <w:rFonts w:ascii="Arial" w:eastAsia="Arial" w:hAnsi="Arial" w:cs="Arial"/>
                <w:sz w:val="12"/>
                <w:szCs w:val="12"/>
              </w:rPr>
              <w:t xml:space="preserve">     </w:t>
            </w:r>
          </w:p>
        </w:tc>
      </w:tr>
      <w:tr w:rsidR="00FF3FED" w14:paraId="0CE6BF85" w14:textId="77777777" w:rsidTr="00D57246">
        <w:trPr>
          <w:trHeight w:val="233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C4DA2" w14:textId="77777777" w:rsidR="00FF3FED" w:rsidRDefault="00FF3FED" w:rsidP="00D57246"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18.</w:t>
            </w: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B0C94" w14:textId="77777777" w:rsidR="00FF3FED" w:rsidRDefault="00FF3FED" w:rsidP="00D57246">
            <w:pPr>
              <w:ind w:right="11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Miejsce i termin składania ofert dodatkowych/ofert ostatecznych </w:t>
            </w:r>
          </w:p>
          <w:p w14:paraId="3F2E639B" w14:textId="77777777" w:rsidR="00FF3FED" w:rsidRDefault="00FF3FED" w:rsidP="00D57246">
            <w:pPr>
              <w:ind w:right="11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7E5A98">
              <w:rPr>
                <w:rFonts w:ascii="Arial" w:hAnsi="Arial" w:cs="Arial"/>
                <w:i/>
                <w:sz w:val="16"/>
                <w:szCs w:val="16"/>
              </w:rPr>
              <w:t xml:space="preserve">(dotyczy trybu </w:t>
            </w:r>
            <w:r w:rsidRPr="002149B3">
              <w:rPr>
                <w:rFonts w:ascii="Arial" w:hAnsi="Arial" w:cs="Arial"/>
                <w:i/>
                <w:sz w:val="16"/>
                <w:szCs w:val="16"/>
              </w:rPr>
              <w:t>podstawowego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o którym mowa w </w:t>
            </w:r>
            <w:r w:rsidRPr="007E5A98">
              <w:rPr>
                <w:rFonts w:ascii="Arial" w:hAnsi="Arial" w:cs="Arial"/>
                <w:i/>
                <w:sz w:val="16"/>
                <w:szCs w:val="16"/>
              </w:rPr>
              <w:t xml:space="preserve">art. 275 pkt 2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ustawy </w:t>
            </w:r>
            <w:r w:rsidRPr="007E5A98">
              <w:rPr>
                <w:rFonts w:ascii="Arial" w:hAnsi="Arial" w:cs="Arial"/>
                <w:i/>
                <w:sz w:val="16"/>
                <w:szCs w:val="16"/>
              </w:rPr>
              <w:t>– jeżeli zamawiający zaprasza</w:t>
            </w:r>
            <w:r>
              <w:rPr>
                <w:rFonts w:ascii="Arial" w:hAnsi="Arial" w:cs="Arial"/>
                <w:i/>
                <w:sz w:val="16"/>
                <w:szCs w:val="16"/>
              </w:rPr>
              <w:t>ł</w:t>
            </w:r>
            <w:r w:rsidRPr="007E5A98">
              <w:rPr>
                <w:rFonts w:ascii="Arial" w:hAnsi="Arial" w:cs="Arial"/>
                <w:i/>
                <w:sz w:val="16"/>
                <w:szCs w:val="16"/>
              </w:rPr>
              <w:t xml:space="preserve"> do składania ofert dodatkowych</w:t>
            </w:r>
            <w:r>
              <w:rPr>
                <w:rFonts w:ascii="Arial" w:hAnsi="Arial" w:cs="Arial"/>
                <w:i/>
                <w:sz w:val="16"/>
                <w:szCs w:val="16"/>
              </w:rPr>
              <w:t>, oraz trybu podstawowego, o którym mowa w</w:t>
            </w:r>
            <w:r w:rsidRPr="007E5A98">
              <w:rPr>
                <w:rFonts w:ascii="Arial" w:hAnsi="Arial" w:cs="Arial"/>
                <w:i/>
                <w:sz w:val="16"/>
                <w:szCs w:val="16"/>
              </w:rPr>
              <w:t xml:space="preserve"> art. 275 pkt 3 ustawy)</w:t>
            </w:r>
          </w:p>
          <w:p w14:paraId="71B002FA" w14:textId="77777777" w:rsidR="00FF3FED" w:rsidRDefault="00FF3FED" w:rsidP="00D57246">
            <w:pPr>
              <w:ind w:right="110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86F3094" w14:textId="77777777" w:rsidR="00CC69CE" w:rsidRPr="00CC69CE" w:rsidRDefault="00CC69CE" w:rsidP="00CC69C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9CE"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  <w:p w14:paraId="2CA745B4" w14:textId="77777777" w:rsidR="00CC69CE" w:rsidRDefault="00CC69CE" w:rsidP="00D57246">
            <w:pPr>
              <w:ind w:right="110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2829DD1D" w14:textId="77777777" w:rsidR="00FF3FED" w:rsidRPr="00FD03EE" w:rsidRDefault="00FF3FED" w:rsidP="00D57246">
            <w:pPr>
              <w:spacing w:line="276" w:lineRule="auto"/>
              <w:ind w:right="110"/>
              <w:rPr>
                <w:rFonts w:ascii="Arial" w:hAnsi="Arial" w:cs="Arial"/>
                <w:sz w:val="18"/>
                <w:szCs w:val="18"/>
              </w:rPr>
            </w:pPr>
            <w:r w:rsidRPr="00FD03EE">
              <w:rPr>
                <w:rFonts w:ascii="Arial" w:hAnsi="Arial" w:cs="Arial"/>
                <w:sz w:val="18"/>
                <w:szCs w:val="18"/>
              </w:rPr>
              <w:t>1. Termin składania ofert dodatkowych</w:t>
            </w:r>
            <w:r>
              <w:rPr>
                <w:rFonts w:ascii="Arial" w:hAnsi="Arial" w:cs="Arial"/>
                <w:sz w:val="18"/>
                <w:szCs w:val="18"/>
              </w:rPr>
              <w:t>/ofert</w:t>
            </w:r>
            <w:r w:rsidRPr="00FD03EE">
              <w:rPr>
                <w:rFonts w:ascii="Arial" w:hAnsi="Arial" w:cs="Arial"/>
                <w:sz w:val="18"/>
                <w:szCs w:val="18"/>
              </w:rPr>
              <w:t xml:space="preserve"> ostatecznych upłynął w dniu ….................…. r.   o godz. ... : ...</w:t>
            </w:r>
          </w:p>
          <w:p w14:paraId="69146964" w14:textId="77777777" w:rsidR="00FF3FED" w:rsidRPr="00FD03EE" w:rsidRDefault="00FF3FED" w:rsidP="00D57246">
            <w:pPr>
              <w:spacing w:line="276" w:lineRule="auto"/>
              <w:ind w:right="3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03EE">
              <w:rPr>
                <w:rFonts w:ascii="Arial" w:hAnsi="Arial" w:cs="Arial"/>
                <w:sz w:val="18"/>
                <w:szCs w:val="18"/>
              </w:rPr>
              <w:t>2. Wymóg składania ofert</w:t>
            </w:r>
            <w:r>
              <w:rPr>
                <w:rFonts w:ascii="Arial" w:hAnsi="Arial" w:cs="Arial"/>
                <w:sz w:val="18"/>
                <w:szCs w:val="18"/>
              </w:rPr>
              <w:t xml:space="preserve"> dodatkowych/ofert ostatecznych </w:t>
            </w:r>
            <w:r w:rsidRPr="00FD03EE">
              <w:rPr>
                <w:rFonts w:ascii="Arial" w:hAnsi="Arial" w:cs="Arial"/>
                <w:sz w:val="18"/>
                <w:szCs w:val="18"/>
              </w:rPr>
              <w:t>wyłącznie przy użyciu środków komunikacji elektronicznej:</w:t>
            </w:r>
          </w:p>
          <w:p w14:paraId="4F1C0296" w14:textId="77777777" w:rsidR="00FF3FED" w:rsidRPr="00FD03EE" w:rsidRDefault="008E4805" w:rsidP="00D57246">
            <w:pPr>
              <w:spacing w:line="276" w:lineRule="auto"/>
              <w:ind w:right="110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FE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 w:rsidRPr="00FD03EE">
              <w:rPr>
                <w:rFonts w:ascii="Arial" w:hAnsi="Arial" w:cs="Arial"/>
                <w:sz w:val="18"/>
                <w:szCs w:val="18"/>
              </w:rPr>
              <w:t>tak</w:t>
            </w:r>
          </w:p>
          <w:p w14:paraId="009C057E" w14:textId="77777777" w:rsidR="00FF3FED" w:rsidRPr="00FD03EE" w:rsidRDefault="008E4805" w:rsidP="00D57246">
            <w:pPr>
              <w:spacing w:line="276" w:lineRule="auto"/>
              <w:ind w:right="331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FE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 w:rsidRPr="00FD03EE">
              <w:rPr>
                <w:rFonts w:ascii="Arial" w:hAnsi="Arial" w:cs="Arial"/>
                <w:sz w:val="18"/>
                <w:szCs w:val="18"/>
              </w:rPr>
              <w:t xml:space="preserve">nie </w:t>
            </w:r>
          </w:p>
          <w:p w14:paraId="7C8B73CF" w14:textId="77777777" w:rsidR="00FF3FED" w:rsidRPr="00680650" w:rsidRDefault="00FF3FED" w:rsidP="00D57246">
            <w:pPr>
              <w:spacing w:line="276" w:lineRule="auto"/>
              <w:ind w:right="11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F3FED" w14:paraId="2D428182" w14:textId="77777777" w:rsidTr="00D5724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DFEF4" w14:textId="77777777" w:rsidR="00FF3FED" w:rsidRDefault="00FF3FED" w:rsidP="00D57246">
            <w:r>
              <w:rPr>
                <w:rFonts w:ascii="Arial" w:hAnsi="Arial" w:cs="Arial"/>
                <w:b/>
                <w:sz w:val="19"/>
                <w:szCs w:val="19"/>
              </w:rPr>
              <w:t>19.</w:t>
            </w:r>
          </w:p>
          <w:p w14:paraId="4A3A7B81" w14:textId="77777777" w:rsidR="00FF3FED" w:rsidRDefault="00FF3FED" w:rsidP="00D57246">
            <w:pPr>
              <w:tabs>
                <w:tab w:val="left" w:pos="180"/>
              </w:tabs>
              <w:ind w:left="180" w:hanging="18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0A0EBCA" w14:textId="77777777" w:rsidR="00FF3FED" w:rsidRDefault="00FF3FED" w:rsidP="00D57246">
            <w:pPr>
              <w:tabs>
                <w:tab w:val="left" w:pos="180"/>
              </w:tabs>
              <w:ind w:left="180" w:hanging="18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27BBF" w14:textId="77777777" w:rsidR="00FF3FED" w:rsidRDefault="00FF3FED" w:rsidP="00D57246">
            <w:pPr>
              <w:ind w:right="11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Otwarcie ofert dodatkowych/ofert ostatecznych</w:t>
            </w:r>
          </w:p>
          <w:p w14:paraId="40D246A6" w14:textId="77777777" w:rsidR="00FF3FED" w:rsidRDefault="00FF3FED" w:rsidP="00D57246">
            <w:pPr>
              <w:ind w:right="11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7E5A98">
              <w:rPr>
                <w:rFonts w:ascii="Arial" w:hAnsi="Arial" w:cs="Arial"/>
                <w:i/>
                <w:sz w:val="16"/>
                <w:szCs w:val="16"/>
              </w:rPr>
              <w:t xml:space="preserve">(dotyczy trybu </w:t>
            </w:r>
            <w:r w:rsidRPr="002149B3">
              <w:rPr>
                <w:rFonts w:ascii="Arial" w:hAnsi="Arial" w:cs="Arial"/>
                <w:i/>
                <w:sz w:val="16"/>
                <w:szCs w:val="16"/>
              </w:rPr>
              <w:t>podstawowego</w:t>
            </w:r>
            <w:r w:rsidRPr="007E5A98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o którym mowa w </w:t>
            </w:r>
            <w:r w:rsidRPr="007E5A98">
              <w:rPr>
                <w:rFonts w:ascii="Arial" w:hAnsi="Arial" w:cs="Arial"/>
                <w:i/>
                <w:sz w:val="16"/>
                <w:szCs w:val="16"/>
              </w:rPr>
              <w:t xml:space="preserve">art. 275 pkt 2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ustawy </w:t>
            </w:r>
            <w:r w:rsidRPr="007E5A98">
              <w:rPr>
                <w:rFonts w:ascii="Arial" w:hAnsi="Arial" w:cs="Arial"/>
                <w:i/>
                <w:sz w:val="16"/>
                <w:szCs w:val="16"/>
              </w:rPr>
              <w:t>– jeżeli zamawiający zaprasza</w:t>
            </w:r>
            <w:r>
              <w:rPr>
                <w:rFonts w:ascii="Arial" w:hAnsi="Arial" w:cs="Arial"/>
                <w:i/>
                <w:sz w:val="16"/>
                <w:szCs w:val="16"/>
              </w:rPr>
              <w:t>ł</w:t>
            </w:r>
            <w:r w:rsidRPr="007E5A98">
              <w:rPr>
                <w:rFonts w:ascii="Arial" w:hAnsi="Arial" w:cs="Arial"/>
                <w:i/>
                <w:sz w:val="16"/>
                <w:szCs w:val="16"/>
              </w:rPr>
              <w:t xml:space="preserve"> do składania ofert dodatkowych</w:t>
            </w:r>
            <w:r>
              <w:rPr>
                <w:rFonts w:ascii="Arial" w:hAnsi="Arial" w:cs="Arial"/>
                <w:i/>
                <w:sz w:val="16"/>
                <w:szCs w:val="16"/>
              </w:rPr>
              <w:t>, oraz trybu podstawowego, o którym mowa w</w:t>
            </w:r>
            <w:r w:rsidRPr="007E5A98">
              <w:rPr>
                <w:rFonts w:ascii="Arial" w:hAnsi="Arial" w:cs="Arial"/>
                <w:i/>
                <w:sz w:val="16"/>
                <w:szCs w:val="16"/>
              </w:rPr>
              <w:t xml:space="preserve"> art. 275 pkt 3 ustawy)</w:t>
            </w:r>
          </w:p>
          <w:p w14:paraId="5DED164F" w14:textId="77777777" w:rsidR="00FF3FED" w:rsidRDefault="00FF3FED" w:rsidP="00D57246">
            <w:pPr>
              <w:ind w:right="11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B7DC3E4" w14:textId="77777777" w:rsidR="00CC69CE" w:rsidRPr="00CC69CE" w:rsidRDefault="00CC69CE" w:rsidP="00CC69C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9CE"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  <w:p w14:paraId="52D0F0F2" w14:textId="77777777" w:rsidR="00CC69CE" w:rsidRDefault="00CC69CE" w:rsidP="00D57246">
            <w:pPr>
              <w:ind w:right="11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4B85C24" w14:textId="7364D615" w:rsidR="00FF3FED" w:rsidRDefault="00FF3FED" w:rsidP="00D57246">
            <w:pPr>
              <w:tabs>
                <w:tab w:val="left" w:pos="0"/>
              </w:tabs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W postępowaniu:</w:t>
            </w:r>
          </w:p>
          <w:p w14:paraId="7E75E986" w14:textId="77777777" w:rsidR="00424B21" w:rsidRDefault="00424B21" w:rsidP="00D57246">
            <w:pPr>
              <w:tabs>
                <w:tab w:val="left" w:pos="0"/>
              </w:tabs>
              <w:ind w:right="110"/>
              <w:jc w:val="both"/>
            </w:pPr>
          </w:p>
          <w:p w14:paraId="1FB39DF5" w14:textId="77777777" w:rsidR="00FF3FED" w:rsidRDefault="008E4805" w:rsidP="00D57246">
            <w:pPr>
              <w:tabs>
                <w:tab w:val="left" w:pos="0"/>
              </w:tabs>
              <w:ind w:right="110"/>
              <w:jc w:val="both"/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FE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>
              <w:rPr>
                <w:rFonts w:ascii="Arial" w:hAnsi="Arial" w:cs="Arial"/>
                <w:sz w:val="18"/>
                <w:szCs w:val="18"/>
              </w:rPr>
              <w:t xml:space="preserve">nie wpłynęła żadna oferta dodatkowa/oferta ostateczna </w:t>
            </w:r>
          </w:p>
          <w:p w14:paraId="48BF816B" w14:textId="77777777" w:rsidR="00FF3FED" w:rsidRPr="00292DFB" w:rsidRDefault="008E4805" w:rsidP="00D5724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FE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>
              <w:rPr>
                <w:rFonts w:ascii="Arial" w:hAnsi="Arial" w:cs="Arial"/>
                <w:sz w:val="18"/>
                <w:szCs w:val="18"/>
              </w:rPr>
              <w:t>wpłynęła co najmniej jedna oferta dodatkowa/oferta ostateczna</w:t>
            </w:r>
          </w:p>
          <w:p w14:paraId="75D4AF4C" w14:textId="77777777" w:rsidR="00FF3FED" w:rsidRDefault="00FF3FED" w:rsidP="00D57246">
            <w:pPr>
              <w:ind w:right="11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B55F71C" w14:textId="77777777" w:rsidR="00FF3FED" w:rsidRDefault="00FF3FED" w:rsidP="00D57246">
            <w:pPr>
              <w:tabs>
                <w:tab w:val="left" w:pos="290"/>
              </w:tabs>
              <w:spacing w:line="276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Otwarcie ofert dodatkowych/ofert ostatecznych nastąpiło w dniu ....….………………….. r. o godz. .... : ....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</w:p>
          <w:p w14:paraId="2BF5DACB" w14:textId="77777777" w:rsidR="00FF3FED" w:rsidRPr="001F1CE7" w:rsidRDefault="00FF3FED" w:rsidP="00D57246">
            <w:pPr>
              <w:tabs>
                <w:tab w:val="left" w:pos="290"/>
              </w:tabs>
              <w:spacing w:line="276" w:lineRule="auto"/>
              <w:ind w:right="11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Pr="00AE6C0D">
              <w:rPr>
                <w:rFonts w:ascii="Arial" w:hAnsi="Arial" w:cs="Arial"/>
                <w:sz w:val="18"/>
                <w:szCs w:val="18"/>
              </w:rPr>
              <w:t xml:space="preserve">Najpóźniej przed otwarciem ofert </w:t>
            </w:r>
            <w:r>
              <w:rPr>
                <w:rFonts w:ascii="Arial" w:hAnsi="Arial" w:cs="Arial"/>
                <w:sz w:val="18"/>
                <w:szCs w:val="18"/>
              </w:rPr>
              <w:t xml:space="preserve">ostatecznych </w:t>
            </w:r>
            <w:r w:rsidRPr="00AE6C0D">
              <w:rPr>
                <w:rFonts w:ascii="Arial" w:hAnsi="Arial" w:cs="Arial"/>
                <w:sz w:val="18"/>
                <w:szCs w:val="18"/>
              </w:rPr>
              <w:t xml:space="preserve">zamawiający podał kwotę, jaką zamierza przeznaczyć </w:t>
            </w:r>
            <w:r w:rsidRPr="00774737">
              <w:rPr>
                <w:rFonts w:ascii="Arial" w:hAnsi="Arial" w:cs="Arial"/>
                <w:spacing w:val="-2"/>
                <w:sz w:val="18"/>
                <w:szCs w:val="18"/>
              </w:rPr>
              <w:t xml:space="preserve">na sfinansowanie zamówienia, w wysokości ................. zł brutto </w:t>
            </w:r>
            <w:r w:rsidRPr="00774737">
              <w:rPr>
                <w:rFonts w:ascii="Arial" w:hAnsi="Arial" w:cs="Arial"/>
                <w:i/>
                <w:spacing w:val="-2"/>
                <w:sz w:val="14"/>
                <w:szCs w:val="14"/>
              </w:rPr>
              <w:t xml:space="preserve">(dotyczy trybu podstawowego, o którym mowa w art. 275 </w:t>
            </w:r>
            <w:r w:rsidRPr="001F1CE7">
              <w:rPr>
                <w:rFonts w:ascii="Arial" w:hAnsi="Arial" w:cs="Arial"/>
                <w:i/>
                <w:sz w:val="14"/>
                <w:szCs w:val="14"/>
              </w:rPr>
              <w:t>pkt 3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ustawy</w:t>
            </w:r>
            <w:r w:rsidRPr="001F1CE7">
              <w:rPr>
                <w:rFonts w:ascii="Arial" w:hAnsi="Arial" w:cs="Arial"/>
                <w:i/>
                <w:sz w:val="14"/>
                <w:szCs w:val="14"/>
              </w:rPr>
              <w:t>)</w:t>
            </w:r>
            <w:r w:rsidRPr="001F1CE7">
              <w:rPr>
                <w:rFonts w:ascii="Arial" w:hAnsi="Arial" w:cs="Arial"/>
                <w:sz w:val="14"/>
                <w:szCs w:val="14"/>
              </w:rPr>
              <w:t xml:space="preserve">, </w:t>
            </w:r>
          </w:p>
          <w:p w14:paraId="11D76DB3" w14:textId="77777777" w:rsidR="00FF3FED" w:rsidRDefault="00FF3FED" w:rsidP="00D57246">
            <w:pPr>
              <w:spacing w:line="276" w:lineRule="auto"/>
              <w:ind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w tym w przypadku dopuszczenia możliwości składania ofert częściowych, kwotę na sfinansowanie:</w:t>
            </w:r>
          </w:p>
          <w:p w14:paraId="1098183D" w14:textId="77777777" w:rsidR="00FF3FED" w:rsidRDefault="00FF3FED" w:rsidP="00D57246">
            <w:pPr>
              <w:tabs>
                <w:tab w:val="left" w:pos="650"/>
              </w:tabs>
              <w:ind w:left="290"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5E69615" w14:textId="77777777" w:rsidR="00FF3FED" w:rsidRDefault="00FF3FED" w:rsidP="00D57246">
            <w:pPr>
              <w:tabs>
                <w:tab w:val="left" w:pos="650"/>
              </w:tabs>
              <w:ind w:left="290"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część .......... w wysokości.............................. zł brutto</w:t>
            </w:r>
          </w:p>
          <w:p w14:paraId="6A1866C3" w14:textId="77777777" w:rsidR="00FF3FED" w:rsidRDefault="00FF3FED" w:rsidP="00D57246">
            <w:pPr>
              <w:tabs>
                <w:tab w:val="left" w:pos="650"/>
              </w:tabs>
              <w:ind w:left="290"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część .......... w wysokości.............................. zł brutto</w:t>
            </w:r>
          </w:p>
          <w:p w14:paraId="452B3D74" w14:textId="77777777" w:rsidR="00FF3FED" w:rsidRDefault="00FF3FED" w:rsidP="00D57246">
            <w:pPr>
              <w:tabs>
                <w:tab w:val="left" w:pos="650"/>
              </w:tabs>
              <w:ind w:left="290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część .......... w wysokości.............................. zł brutto</w:t>
            </w:r>
          </w:p>
          <w:p w14:paraId="26E15339" w14:textId="77777777" w:rsidR="00FF3FED" w:rsidRDefault="00FF3FED" w:rsidP="00D57246">
            <w:pPr>
              <w:ind w:right="11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FF3FED" w14:paraId="6787FE32" w14:textId="77777777" w:rsidTr="00D57246">
        <w:trPr>
          <w:trHeight w:val="80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F1CDC" w14:textId="77777777" w:rsidR="00FF3FED" w:rsidRDefault="00FF3FED" w:rsidP="00D57246">
            <w:r>
              <w:rPr>
                <w:rFonts w:ascii="Arial" w:hAnsi="Arial" w:cs="Arial"/>
                <w:b/>
                <w:sz w:val="19"/>
                <w:szCs w:val="19"/>
              </w:rPr>
              <w:t>20.</w:t>
            </w: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30C73" w14:textId="77777777" w:rsidR="00FF3FED" w:rsidRDefault="00FF3FED" w:rsidP="00D57246">
            <w:pPr>
              <w:ind w:right="11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Zestawienie ofert dodatkowych/ofert ostatecznych </w:t>
            </w:r>
          </w:p>
          <w:p w14:paraId="0FF15A3E" w14:textId="77777777" w:rsidR="00FF3FED" w:rsidRPr="00847EE1" w:rsidRDefault="00FF3FED" w:rsidP="00D57246">
            <w:pPr>
              <w:ind w:right="110"/>
              <w:jc w:val="both"/>
              <w:rPr>
                <w:sz w:val="14"/>
                <w:szCs w:val="14"/>
              </w:rPr>
            </w:pPr>
            <w:r w:rsidRPr="00847EE1">
              <w:rPr>
                <w:rFonts w:ascii="Arial" w:hAnsi="Arial" w:cs="Arial"/>
                <w:i/>
                <w:sz w:val="14"/>
                <w:szCs w:val="14"/>
              </w:rPr>
              <w:t>(dotyczy trybu podstawowego, o którym mowa w art. 275 pkt 2 ustawy – jeżeli zamawiający zapraszał do składania ofert dodatkowych i została złożona co najmniej jedna oferta dodatkowa, oraz trybu podstawowego, o którym mowa w art. 275 pkt 3 ustawy)</w:t>
            </w:r>
          </w:p>
          <w:p w14:paraId="391FB46C" w14:textId="77777777" w:rsidR="00FF3FED" w:rsidRDefault="00FF3FED" w:rsidP="00D57246">
            <w:pPr>
              <w:ind w:right="11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595A0B" w14:textId="77777777" w:rsidR="00CC69CE" w:rsidRPr="00CC69CE" w:rsidRDefault="00CC69CE" w:rsidP="00CC69C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9CE"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  <w:p w14:paraId="4EE0246C" w14:textId="77777777" w:rsidR="00CC69CE" w:rsidRDefault="00CC69CE" w:rsidP="00D57246">
            <w:pPr>
              <w:ind w:right="11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7E22791" w14:textId="77777777" w:rsidR="00FF3FED" w:rsidRDefault="00FF3FED" w:rsidP="00D57246">
            <w:pPr>
              <w:ind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Do upływu terminu składania ofert dodatkowych/ofert ostatecznych złożone zostały następujące oferty: </w:t>
            </w:r>
          </w:p>
          <w:p w14:paraId="0A14A179" w14:textId="77777777" w:rsidR="00FF3FED" w:rsidRDefault="00FF3FED" w:rsidP="00D57246">
            <w:pPr>
              <w:ind w:right="110"/>
              <w:jc w:val="both"/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(podać nazwę albo imię i nazwisko wykonawcy, znak identyfikacyjny w przypadku zastosowania aukcji elektronicznej – jeżeli dotyczy, siedzibę albo miejsce zamieszkania, jeżeli jest miejscem wykonywania działalności wykonawcy, </w:t>
            </w:r>
            <w:r w:rsidRPr="006B3C2A">
              <w:rPr>
                <w:rFonts w:ascii="Arial" w:hAnsi="Arial" w:cs="Arial"/>
                <w:i/>
                <w:sz w:val="14"/>
                <w:szCs w:val="14"/>
              </w:rPr>
              <w:t>krajowy numer identyfikacyjny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, a </w:t>
            </w:r>
            <w:r w:rsidRPr="006B3C2A">
              <w:rPr>
                <w:rFonts w:ascii="Arial" w:hAnsi="Arial" w:cs="Arial"/>
                <w:i/>
                <w:sz w:val="14"/>
                <w:szCs w:val="14"/>
              </w:rPr>
              <w:t xml:space="preserve">w przypadku polskich </w:t>
            </w:r>
            <w:r>
              <w:rPr>
                <w:rFonts w:ascii="Arial" w:hAnsi="Arial" w:cs="Arial"/>
                <w:i/>
                <w:sz w:val="14"/>
                <w:szCs w:val="14"/>
              </w:rPr>
              <w:t>wykonawców</w:t>
            </w:r>
            <w:r w:rsidRPr="006B3C2A">
              <w:rPr>
                <w:rFonts w:ascii="Arial" w:hAnsi="Arial" w:cs="Arial"/>
                <w:i/>
                <w:sz w:val="14"/>
                <w:szCs w:val="14"/>
              </w:rPr>
              <w:t xml:space="preserve"> – numer REGON lub NIP</w:t>
            </w:r>
            <w:r>
              <w:rPr>
                <w:rFonts w:ascii="Arial" w:hAnsi="Arial" w:cs="Arial"/>
                <w:i/>
                <w:sz w:val="14"/>
                <w:szCs w:val="14"/>
              </w:rPr>
              <w:t>, oraz cenę lub koszt)</w:t>
            </w:r>
          </w:p>
          <w:p w14:paraId="5483507C" w14:textId="77777777" w:rsidR="00FF3FED" w:rsidRDefault="00FF3FED" w:rsidP="00D5724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CB3815C" w14:textId="77777777" w:rsidR="00FF3FED" w:rsidRDefault="00FF3FED" w:rsidP="00FF3FED">
            <w:pPr>
              <w:numPr>
                <w:ilvl w:val="0"/>
                <w:numId w:val="53"/>
              </w:numPr>
              <w:spacing w:line="276" w:lineRule="auto"/>
              <w:ind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</w:p>
          <w:p w14:paraId="1D7677DF" w14:textId="77777777" w:rsidR="00FF3FED" w:rsidRDefault="00FF3FED" w:rsidP="00FF3FED">
            <w:pPr>
              <w:numPr>
                <w:ilvl w:val="0"/>
                <w:numId w:val="53"/>
              </w:numPr>
              <w:spacing w:line="276" w:lineRule="auto"/>
              <w:ind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</w:p>
          <w:p w14:paraId="64E16A7F" w14:textId="77777777" w:rsidR="00FF3FED" w:rsidRDefault="00FF3FED" w:rsidP="00FF3FED">
            <w:pPr>
              <w:numPr>
                <w:ilvl w:val="0"/>
                <w:numId w:val="53"/>
              </w:numPr>
              <w:spacing w:line="276" w:lineRule="auto"/>
              <w:ind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</w:p>
          <w:p w14:paraId="36BF64BA" w14:textId="77777777" w:rsidR="00FF3FED" w:rsidRDefault="00FF3FED" w:rsidP="00D57246">
            <w:pPr>
              <w:ind w:right="110"/>
              <w:jc w:val="both"/>
            </w:pPr>
          </w:p>
        </w:tc>
      </w:tr>
      <w:tr w:rsidR="00FF3FED" w14:paraId="4150F58C" w14:textId="77777777" w:rsidTr="00D57246">
        <w:trPr>
          <w:trHeight w:val="80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FC111" w14:textId="77777777" w:rsidR="00FF3FED" w:rsidRDefault="00FF3FED" w:rsidP="00D57246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21.</w:t>
            </w: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EA183" w14:textId="77777777" w:rsidR="00FF3FED" w:rsidRPr="00AC5492" w:rsidRDefault="00FF3FED" w:rsidP="00D57246">
            <w:pPr>
              <w:ind w:right="110"/>
              <w:rPr>
                <w:i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Oferty odrzucone </w:t>
            </w:r>
          </w:p>
          <w:p w14:paraId="0256ED7E" w14:textId="77777777" w:rsidR="00FF3FED" w:rsidRPr="001F1CE7" w:rsidRDefault="00FF3FED" w:rsidP="00D57246">
            <w:pPr>
              <w:ind w:right="110"/>
              <w:jc w:val="both"/>
              <w:rPr>
                <w:sz w:val="14"/>
                <w:szCs w:val="14"/>
              </w:rPr>
            </w:pPr>
            <w:r w:rsidRPr="001F1CE7">
              <w:rPr>
                <w:rFonts w:ascii="Arial" w:hAnsi="Arial" w:cs="Arial"/>
                <w:i/>
                <w:sz w:val="14"/>
                <w:szCs w:val="14"/>
              </w:rPr>
              <w:t>(dotyczy trybu podstawowego, o którym mowa w art. 275 pkt 2 ustawy – jeżeli zamawiający zapraszał do składania ofert dodatkowych,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oraz trybu podstawowego, o którym mowa w </w:t>
            </w:r>
            <w:r w:rsidRPr="001F1CE7">
              <w:rPr>
                <w:rFonts w:ascii="Arial" w:hAnsi="Arial" w:cs="Arial"/>
                <w:i/>
                <w:sz w:val="14"/>
                <w:szCs w:val="14"/>
              </w:rPr>
              <w:t>art. 275 pkt 3 u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stawy; </w:t>
            </w:r>
            <w:r w:rsidRPr="001F1CE7">
              <w:rPr>
                <w:rFonts w:ascii="Arial" w:hAnsi="Arial" w:cs="Arial"/>
                <w:i/>
                <w:sz w:val="14"/>
                <w:szCs w:val="14"/>
              </w:rPr>
              <w:t>wypełnić, jeżeli została złożona co najmniej jedna oferta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dodatkowa </w:t>
            </w:r>
            <w:r w:rsidRPr="001F1CE7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oferta </w:t>
            </w:r>
            <w:r w:rsidRPr="001F1CE7">
              <w:rPr>
                <w:rFonts w:ascii="Arial" w:hAnsi="Arial" w:cs="Arial"/>
                <w:i/>
                <w:sz w:val="14"/>
                <w:szCs w:val="14"/>
              </w:rPr>
              <w:t>ostateczna)</w:t>
            </w:r>
          </w:p>
          <w:p w14:paraId="5BE1B883" w14:textId="77777777" w:rsidR="00FF3FED" w:rsidRDefault="00FF3FED" w:rsidP="00D57246">
            <w:pPr>
              <w:ind w:right="11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D706D34" w14:textId="77777777" w:rsidR="00CC69CE" w:rsidRPr="00CC69CE" w:rsidRDefault="00CC69CE" w:rsidP="00CC69C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9CE"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  <w:p w14:paraId="5D1A5F25" w14:textId="77777777" w:rsidR="00CC69CE" w:rsidRDefault="00CC69CE" w:rsidP="00D57246">
            <w:pPr>
              <w:ind w:right="11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7C10700" w14:textId="0C8CAA4D" w:rsidR="00FF3FED" w:rsidRDefault="00FF3FED" w:rsidP="00D57246">
            <w:pPr>
              <w:ind w:right="11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Odrzucono oferty dodatkowe/oferty ostateczne:</w:t>
            </w:r>
          </w:p>
          <w:p w14:paraId="0B6DFFC0" w14:textId="77777777" w:rsidR="00424B21" w:rsidRDefault="00424B21" w:rsidP="00D57246">
            <w:pPr>
              <w:ind w:right="110"/>
            </w:pPr>
          </w:p>
          <w:p w14:paraId="23366ECE" w14:textId="77777777" w:rsidR="00FF3FED" w:rsidRDefault="008E4805" w:rsidP="00D57246">
            <w:pPr>
              <w:tabs>
                <w:tab w:val="left" w:pos="0"/>
              </w:tabs>
              <w:ind w:right="110"/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FE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>
              <w:rPr>
                <w:rFonts w:ascii="Arial" w:hAnsi="Arial" w:cs="Arial"/>
                <w:sz w:val="18"/>
                <w:szCs w:val="18"/>
              </w:rPr>
              <w:t>nie</w:t>
            </w:r>
          </w:p>
          <w:p w14:paraId="7A45AC93" w14:textId="77777777" w:rsidR="00FF3FED" w:rsidRPr="00E8394B" w:rsidRDefault="008E4805" w:rsidP="00D57246">
            <w:pPr>
              <w:tabs>
                <w:tab w:val="left" w:pos="0"/>
              </w:tabs>
              <w:ind w:right="110"/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FE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>
              <w:rPr>
                <w:rFonts w:ascii="Arial" w:hAnsi="Arial" w:cs="Arial"/>
                <w:sz w:val="18"/>
                <w:szCs w:val="18"/>
              </w:rPr>
              <w:t xml:space="preserve">tak, odrzucono oferty dodatkowe/oferty ostateczne następujących </w:t>
            </w:r>
            <w:r w:rsidR="00FF3FED" w:rsidRPr="00E8394B">
              <w:rPr>
                <w:rFonts w:ascii="Arial" w:hAnsi="Arial" w:cs="Arial"/>
                <w:sz w:val="18"/>
                <w:szCs w:val="18"/>
              </w:rPr>
              <w:t xml:space="preserve">wykonawców </w:t>
            </w:r>
            <w:r w:rsidR="00FF3FED">
              <w:rPr>
                <w:rFonts w:ascii="Arial" w:hAnsi="Arial" w:cs="Arial"/>
                <w:sz w:val="14"/>
                <w:szCs w:val="14"/>
              </w:rPr>
              <w:t>(</w:t>
            </w:r>
            <w:r w:rsidR="00FF3FED">
              <w:rPr>
                <w:rFonts w:ascii="Arial" w:hAnsi="Arial" w:cs="Arial"/>
                <w:i/>
                <w:sz w:val="14"/>
                <w:szCs w:val="14"/>
              </w:rPr>
              <w:t>podać podstawę prawną i powody odrzucenia)</w:t>
            </w:r>
          </w:p>
          <w:p w14:paraId="5DFA7824" w14:textId="77777777" w:rsidR="00FF3FED" w:rsidRDefault="00FF3FED" w:rsidP="00D57246">
            <w:pPr>
              <w:tabs>
                <w:tab w:val="left" w:pos="0"/>
              </w:tabs>
              <w:ind w:left="290" w:right="110"/>
            </w:pPr>
          </w:p>
          <w:p w14:paraId="6CDFD6EA" w14:textId="77777777" w:rsidR="00FF3FED" w:rsidRDefault="00FF3FED" w:rsidP="00FF3FED">
            <w:pPr>
              <w:numPr>
                <w:ilvl w:val="0"/>
                <w:numId w:val="54"/>
              </w:numPr>
              <w:tabs>
                <w:tab w:val="clear" w:pos="708"/>
                <w:tab w:val="num" w:pos="361"/>
              </w:tabs>
              <w:spacing w:line="276" w:lineRule="auto"/>
              <w:ind w:left="361" w:right="110" w:hanging="404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</w:p>
          <w:p w14:paraId="6244C70B" w14:textId="77777777" w:rsidR="00FF3FED" w:rsidRDefault="00FF3FED" w:rsidP="00D57246">
            <w:pPr>
              <w:spacing w:line="276" w:lineRule="auto"/>
              <w:ind w:left="290"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Nazwa wykonawcy, podstawa prawna i powód odrzucenia:</w:t>
            </w:r>
          </w:p>
          <w:p w14:paraId="0394CA8A" w14:textId="7BDF51A7" w:rsidR="00FF3FED" w:rsidRDefault="00FF3FED" w:rsidP="00D57246">
            <w:pPr>
              <w:spacing w:line="276" w:lineRule="auto"/>
              <w:ind w:left="290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……………………………………………………………………………………………………………………...</w:t>
            </w:r>
          </w:p>
          <w:p w14:paraId="49F82556" w14:textId="77777777" w:rsidR="00FF3FED" w:rsidRDefault="00FF3FED" w:rsidP="00FF3FED">
            <w:pPr>
              <w:numPr>
                <w:ilvl w:val="0"/>
                <w:numId w:val="54"/>
              </w:numPr>
              <w:tabs>
                <w:tab w:val="clear" w:pos="708"/>
                <w:tab w:val="num" w:pos="220"/>
              </w:tabs>
              <w:spacing w:line="276" w:lineRule="auto"/>
              <w:ind w:left="290" w:right="110" w:hanging="29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……………………………………………………………………………………………………………………….</w:t>
            </w:r>
          </w:p>
          <w:p w14:paraId="4FBD210B" w14:textId="77777777" w:rsidR="00FF3FED" w:rsidRDefault="00FF3FED" w:rsidP="00D57246">
            <w:pPr>
              <w:spacing w:line="276" w:lineRule="auto"/>
              <w:ind w:left="290"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Nazwa wykonawcy, podstawa prawna i powód odrzucenia:</w:t>
            </w:r>
          </w:p>
          <w:p w14:paraId="25A983CE" w14:textId="77777777" w:rsidR="00FF3FED" w:rsidRDefault="00FF3FED" w:rsidP="00D57246">
            <w:pPr>
              <w:spacing w:line="276" w:lineRule="auto"/>
              <w:ind w:left="290"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……………………………………………………………………………………………………………………...</w:t>
            </w:r>
          </w:p>
          <w:p w14:paraId="6A5006BA" w14:textId="77777777" w:rsidR="00FF3FED" w:rsidRDefault="00FF3FED" w:rsidP="00FF3FED">
            <w:pPr>
              <w:numPr>
                <w:ilvl w:val="0"/>
                <w:numId w:val="54"/>
              </w:numPr>
              <w:tabs>
                <w:tab w:val="clear" w:pos="708"/>
                <w:tab w:val="num" w:pos="361"/>
              </w:tabs>
              <w:spacing w:line="276" w:lineRule="auto"/>
              <w:ind w:left="383" w:right="110" w:hanging="383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……………………………………………………………………………………………………………………..</w:t>
            </w:r>
          </w:p>
          <w:p w14:paraId="1B1EFECA" w14:textId="77777777" w:rsidR="00FF3FED" w:rsidRDefault="00FF3FED" w:rsidP="00D57246">
            <w:pPr>
              <w:spacing w:line="276" w:lineRule="auto"/>
              <w:ind w:left="290"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Nazwa wykonawcy, podstawa prawna i powód odrzucenia:</w:t>
            </w:r>
          </w:p>
          <w:p w14:paraId="0F215078" w14:textId="77777777" w:rsidR="00FF3FED" w:rsidRDefault="00FF3FED" w:rsidP="00D57246">
            <w:pPr>
              <w:spacing w:line="276" w:lineRule="auto"/>
              <w:ind w:left="290"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</w:t>
            </w:r>
          </w:p>
          <w:p w14:paraId="2F1E87EA" w14:textId="77777777" w:rsidR="00FF3FED" w:rsidRDefault="00FF3FED" w:rsidP="00D57246">
            <w:pPr>
              <w:ind w:right="11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F3FED" w14:paraId="3D250FC1" w14:textId="77777777" w:rsidTr="00D5724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8D805" w14:textId="77777777" w:rsidR="00FF3FED" w:rsidRDefault="00FF3FED" w:rsidP="00D57246"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22.</w:t>
            </w: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421B0" w14:textId="77777777" w:rsidR="00FF3FED" w:rsidRDefault="00FF3FED" w:rsidP="00D57246">
            <w:pPr>
              <w:ind w:right="110"/>
            </w:pPr>
            <w:r>
              <w:rPr>
                <w:rFonts w:ascii="Arial" w:hAnsi="Arial" w:cs="Arial"/>
                <w:b/>
                <w:sz w:val="18"/>
                <w:szCs w:val="18"/>
              </w:rPr>
              <w:t>Najkorzystniejsza oferta</w:t>
            </w:r>
          </w:p>
          <w:p w14:paraId="1D7D5008" w14:textId="77777777" w:rsidR="00FF3FED" w:rsidRDefault="00FF3FED" w:rsidP="00D57246">
            <w:pPr>
              <w:ind w:right="11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B73F661" w14:textId="15F92FEF" w:rsidR="00FF3FED" w:rsidRPr="00424B21" w:rsidRDefault="00FF3FED" w:rsidP="00FF3FED">
            <w:pPr>
              <w:numPr>
                <w:ilvl w:val="0"/>
                <w:numId w:val="11"/>
              </w:numPr>
              <w:ind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Zastosowanie aukcji elektronicznej:</w:t>
            </w:r>
          </w:p>
          <w:p w14:paraId="13B0ACBC" w14:textId="77777777" w:rsidR="00424B21" w:rsidRDefault="00424B21" w:rsidP="00424B21">
            <w:pPr>
              <w:ind w:left="360" w:right="110"/>
              <w:jc w:val="both"/>
            </w:pPr>
          </w:p>
          <w:p w14:paraId="5ABFDF46" w14:textId="77777777" w:rsidR="00FF3FED" w:rsidRDefault="008E4805" w:rsidP="00D57246">
            <w:pPr>
              <w:tabs>
                <w:tab w:val="left" w:pos="470"/>
              </w:tabs>
              <w:ind w:right="110"/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F3FE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>
              <w:rPr>
                <w:rFonts w:ascii="Arial" w:hAnsi="Arial" w:cs="Arial"/>
                <w:sz w:val="18"/>
                <w:szCs w:val="18"/>
              </w:rPr>
              <w:t>nie zostało przewidziane</w:t>
            </w:r>
          </w:p>
          <w:p w14:paraId="0DE559F9" w14:textId="77777777" w:rsidR="00FF3FED" w:rsidRDefault="008E4805" w:rsidP="00D57246">
            <w:pPr>
              <w:tabs>
                <w:tab w:val="left" w:pos="470"/>
              </w:tabs>
              <w:ind w:right="110"/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FE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>
              <w:rPr>
                <w:rFonts w:ascii="Arial" w:hAnsi="Arial" w:cs="Arial"/>
                <w:sz w:val="18"/>
                <w:szCs w:val="18"/>
              </w:rPr>
              <w:t xml:space="preserve">zostało przewidziane </w:t>
            </w:r>
          </w:p>
          <w:p w14:paraId="32B95B42" w14:textId="77777777" w:rsidR="00FF3FED" w:rsidRDefault="00FF3FED" w:rsidP="00D57246">
            <w:pPr>
              <w:ind w:right="110"/>
              <w:rPr>
                <w:rFonts w:ascii="Arial" w:hAnsi="Arial" w:cs="Arial"/>
                <w:sz w:val="18"/>
                <w:szCs w:val="18"/>
              </w:rPr>
            </w:pPr>
          </w:p>
          <w:p w14:paraId="0881668F" w14:textId="77777777" w:rsidR="00FF3FED" w:rsidRDefault="00FF3FED" w:rsidP="00D57246">
            <w:pPr>
              <w:ind w:right="110"/>
            </w:pPr>
            <w:r>
              <w:rPr>
                <w:rFonts w:ascii="Arial" w:hAnsi="Arial" w:cs="Arial"/>
                <w:sz w:val="18"/>
                <w:szCs w:val="18"/>
              </w:rPr>
              <w:t>Najkorzystniejszą ofertę wybrano:</w:t>
            </w:r>
          </w:p>
          <w:p w14:paraId="67482741" w14:textId="77777777" w:rsidR="00FF3FED" w:rsidRDefault="00FF3FED" w:rsidP="00D57246">
            <w:pPr>
              <w:ind w:left="110" w:right="110"/>
              <w:rPr>
                <w:rFonts w:ascii="Arial" w:hAnsi="Arial" w:cs="Arial"/>
                <w:sz w:val="12"/>
                <w:szCs w:val="18"/>
              </w:rPr>
            </w:pPr>
          </w:p>
          <w:p w14:paraId="5616E85D" w14:textId="77777777" w:rsidR="00FF3FED" w:rsidRDefault="008E4805" w:rsidP="00D57246">
            <w:pPr>
              <w:tabs>
                <w:tab w:val="left" w:pos="1080"/>
              </w:tabs>
              <w:ind w:right="110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FE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>
              <w:rPr>
                <w:rFonts w:ascii="Arial" w:hAnsi="Arial" w:cs="Arial"/>
                <w:sz w:val="18"/>
                <w:szCs w:val="18"/>
              </w:rPr>
              <w:t xml:space="preserve">z zastosowaniem aukcji elektronicznej </w:t>
            </w:r>
            <w:r w:rsidR="00FF3FED">
              <w:rPr>
                <w:rFonts w:ascii="Arial" w:hAnsi="Arial" w:cs="Arial"/>
                <w:i/>
                <w:sz w:val="14"/>
                <w:szCs w:val="14"/>
              </w:rPr>
              <w:t xml:space="preserve"> (załączyć zestawienie wiążących postąpień w postaci wydruku z platformy, na której prowadzono aukcję, albo – jeżeli brak możliwości wydruku – zestawienie w innej formie) </w:t>
            </w:r>
          </w:p>
          <w:p w14:paraId="47DD2C60" w14:textId="77777777" w:rsidR="00FF3FED" w:rsidRDefault="00FF3FED" w:rsidP="00D57246">
            <w:pPr>
              <w:tabs>
                <w:tab w:val="left" w:pos="1080"/>
              </w:tabs>
              <w:ind w:right="110"/>
            </w:pPr>
          </w:p>
          <w:p w14:paraId="0AFC2AA2" w14:textId="7AB129E6" w:rsidR="00FF3FED" w:rsidRDefault="00733979" w:rsidP="00D57246">
            <w:pPr>
              <w:tabs>
                <w:tab w:val="left" w:pos="1080"/>
              </w:tabs>
              <w:ind w:right="110"/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26557F" w:rsidRPr="006A4AC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bez zastosowania aukcji elektronicznej ze względu </w:t>
            </w:r>
            <w:r w:rsidR="0026557F">
              <w:rPr>
                <w:rFonts w:ascii="Arial" w:hAnsi="Arial" w:cs="Arial"/>
                <w:sz w:val="18"/>
                <w:szCs w:val="18"/>
              </w:rPr>
              <w:t>na</w:t>
            </w:r>
            <w:r w:rsidR="002055AA">
              <w:rPr>
                <w:rFonts w:ascii="Arial" w:hAnsi="Arial" w:cs="Arial"/>
                <w:sz w:val="18"/>
                <w:szCs w:val="18"/>
              </w:rPr>
              <w:t>:</w:t>
            </w:r>
            <w:r w:rsidR="002655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6557F" w:rsidRPr="00FA55B5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nie przewidziano aukcji elektronicznej.</w:t>
            </w:r>
          </w:p>
          <w:p w14:paraId="06FC2E78" w14:textId="77777777" w:rsidR="00FF3FED" w:rsidRDefault="00FF3FED" w:rsidP="00D5724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38F6C1E" w14:textId="77777777" w:rsidR="00FF3FED" w:rsidRDefault="00FF3FED" w:rsidP="00D57246">
            <w:pPr>
              <w:ind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2.  Ocena ofert </w:t>
            </w:r>
            <w:r>
              <w:rPr>
                <w:rFonts w:ascii="Arial" w:hAnsi="Arial" w:cs="Arial"/>
                <w:i/>
                <w:sz w:val="14"/>
                <w:szCs w:val="14"/>
              </w:rPr>
              <w:t>(podać łączną punktację przyznaną ofertom w kolejności przyznanych punktów wraz z podaniem nazwy albo imienia i nazwiska wykonawcy)</w:t>
            </w:r>
          </w:p>
          <w:p w14:paraId="0033690F" w14:textId="77777777" w:rsidR="00FF3FED" w:rsidRDefault="00FF3FED" w:rsidP="00D57246">
            <w:pPr>
              <w:ind w:right="110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14:paraId="4F5213BA" w14:textId="0BDB68A3" w:rsidR="005D363D" w:rsidRPr="00E508B3" w:rsidRDefault="005D1023" w:rsidP="005D1023">
            <w:pPr>
              <w:ind w:left="360" w:right="11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………………………………………………………………………………………………………..</w:t>
            </w:r>
            <w:r w:rsidR="00E508B3" w:rsidRPr="00E508B3">
              <w:rPr>
                <w:rFonts w:ascii="Arial" w:hAnsi="Arial" w:cs="Arial"/>
                <w:bCs/>
                <w:sz w:val="18"/>
                <w:szCs w:val="18"/>
              </w:rPr>
              <w:t>….</w:t>
            </w:r>
          </w:p>
          <w:p w14:paraId="1BEB899C" w14:textId="565065FF" w:rsidR="00FF3FED" w:rsidRDefault="00FF3FED" w:rsidP="00D57246">
            <w:pPr>
              <w:ind w:right="110"/>
              <w:jc w:val="both"/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</w:t>
            </w:r>
          </w:p>
          <w:p w14:paraId="360ADC72" w14:textId="77777777" w:rsidR="00FF3FED" w:rsidRDefault="00FF3FED" w:rsidP="00D57246">
            <w:pPr>
              <w:ind w:right="110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Jako najkorzystniejszą(-sze) wybrano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(podać nazwę albo imię i nazwisko wykonawcy, siedzibę lub miejsce zamieszkania, jeżeli jest miejscem wykonywania działalności wykonawcy, </w:t>
            </w:r>
            <w:r w:rsidRPr="006B3C2A">
              <w:rPr>
                <w:rFonts w:ascii="Arial" w:hAnsi="Arial" w:cs="Arial"/>
                <w:i/>
                <w:sz w:val="14"/>
                <w:szCs w:val="14"/>
              </w:rPr>
              <w:t>krajowy numer identyfikacyjny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, a </w:t>
            </w:r>
            <w:r w:rsidRPr="006B3C2A">
              <w:rPr>
                <w:rFonts w:ascii="Arial" w:hAnsi="Arial" w:cs="Arial"/>
                <w:i/>
                <w:sz w:val="14"/>
                <w:szCs w:val="14"/>
              </w:rPr>
              <w:t xml:space="preserve">w przypadku polskich </w:t>
            </w:r>
            <w:r>
              <w:rPr>
                <w:rFonts w:ascii="Arial" w:hAnsi="Arial" w:cs="Arial"/>
                <w:i/>
                <w:sz w:val="14"/>
                <w:szCs w:val="14"/>
              </w:rPr>
              <w:t>wykonawców</w:t>
            </w:r>
            <w:r w:rsidRPr="006B3C2A">
              <w:rPr>
                <w:rFonts w:ascii="Arial" w:hAnsi="Arial" w:cs="Arial"/>
                <w:i/>
                <w:sz w:val="14"/>
                <w:szCs w:val="14"/>
              </w:rPr>
              <w:t xml:space="preserve"> – numer REGON lub NIP</w:t>
            </w:r>
            <w:r>
              <w:rPr>
                <w:rFonts w:ascii="Arial" w:hAnsi="Arial" w:cs="Arial"/>
                <w:i/>
                <w:sz w:val="14"/>
                <w:szCs w:val="14"/>
              </w:rPr>
              <w:t>, oraz cenę lub koszt, a w przypadku dopuszczenia możliwości składania ofert częściowych podać informację odrębnie dla każdej części zamówienia)</w:t>
            </w:r>
          </w:p>
          <w:p w14:paraId="59B7D2C9" w14:textId="77777777" w:rsidR="00580EA9" w:rsidRDefault="00580EA9" w:rsidP="00D57246">
            <w:pPr>
              <w:ind w:right="110"/>
              <w:jc w:val="both"/>
            </w:pPr>
          </w:p>
          <w:p w14:paraId="31887024" w14:textId="4ABE8310" w:rsidR="002055AA" w:rsidRDefault="008E7753" w:rsidP="008E7753">
            <w:pPr>
              <w:ind w:right="11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>
              <w:rPr>
                <w:rFonts w:ascii="Arial" w:hAnsi="Arial" w:cs="Arial"/>
                <w:sz w:val="18"/>
                <w:szCs w:val="18"/>
              </w:rPr>
              <w:t xml:space="preserve">ofertę  </w:t>
            </w:r>
          </w:p>
          <w:p w14:paraId="5A42E46D" w14:textId="77777777" w:rsidR="00FF3FED" w:rsidRDefault="00FF3FED" w:rsidP="00D57246">
            <w:pPr>
              <w:ind w:right="110"/>
              <w:rPr>
                <w:rFonts w:ascii="Arial" w:hAnsi="Arial" w:cs="Arial"/>
                <w:sz w:val="14"/>
                <w:szCs w:val="18"/>
              </w:rPr>
            </w:pPr>
          </w:p>
          <w:p w14:paraId="53421126" w14:textId="77777777" w:rsidR="00FF3FED" w:rsidRDefault="008E4805" w:rsidP="00D57246">
            <w:pPr>
              <w:ind w:right="110"/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FE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>
              <w:rPr>
                <w:rFonts w:ascii="Arial" w:hAnsi="Arial" w:cs="Arial"/>
                <w:sz w:val="18"/>
                <w:szCs w:val="18"/>
              </w:rPr>
              <w:t>oferty wykonawców, z którymi zostanie podpisana umowa ramowa:</w:t>
            </w:r>
          </w:p>
          <w:p w14:paraId="2898B9B2" w14:textId="77777777" w:rsidR="00FF3FED" w:rsidRDefault="00FF3FED" w:rsidP="00FF3FED">
            <w:pPr>
              <w:numPr>
                <w:ilvl w:val="0"/>
                <w:numId w:val="28"/>
              </w:numPr>
              <w:ind w:right="110" w:firstLine="1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……………………………………………………………………………………………………………….</w:t>
            </w:r>
          </w:p>
          <w:p w14:paraId="0618A1CE" w14:textId="77777777" w:rsidR="00FF3FED" w:rsidRDefault="00FF3FED" w:rsidP="00FF3FED">
            <w:pPr>
              <w:numPr>
                <w:ilvl w:val="0"/>
                <w:numId w:val="28"/>
              </w:numPr>
              <w:ind w:right="110" w:firstLine="1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……………………………………………………………………………………………………………….</w:t>
            </w:r>
          </w:p>
          <w:p w14:paraId="7A0421E4" w14:textId="77777777" w:rsidR="00FF3FED" w:rsidRDefault="00FF3FED" w:rsidP="00D5724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9521AA" w14:textId="77777777" w:rsidR="00FF3FED" w:rsidRDefault="00FF3FED" w:rsidP="00D57246">
            <w:pPr>
              <w:ind w:right="11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3. Części zamówienia lub umowy ramowej, które wybrany wykonawca/wykonawcy zamierza/zamierzają zlecić do wykonania osobom trzecim i jeżeli jest to wiadome w danym momencie imiona i nazwiska albo nazwy ewentualnych podwykonawców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(podać zakres części zlecanej oraz nazwy albo imiona i nazwiska, siedziby albo miejsca zamieszkania znanych podwykonawców, jeżeli są miejscem wykonywania działalności tych podwykonawców)</w:t>
            </w:r>
          </w:p>
          <w:p w14:paraId="733937B8" w14:textId="35486B40" w:rsidR="00FF3FED" w:rsidRDefault="00FF3FED" w:rsidP="00D57246">
            <w:pPr>
              <w:spacing w:line="276" w:lineRule="auto"/>
              <w:ind w:right="11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1F1CE7">
              <w:rPr>
                <w:rFonts w:ascii="Arial" w:hAnsi="Arial" w:cs="Arial"/>
                <w:i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6475170" w14:textId="77777777" w:rsidR="00CA51A0" w:rsidRPr="001F1CE7" w:rsidRDefault="00CA51A0" w:rsidP="00D57246">
            <w:pPr>
              <w:spacing w:line="276" w:lineRule="auto"/>
              <w:ind w:right="110"/>
              <w:jc w:val="both"/>
              <w:rPr>
                <w:sz w:val="18"/>
                <w:szCs w:val="18"/>
              </w:rPr>
            </w:pPr>
          </w:p>
          <w:p w14:paraId="751B7A30" w14:textId="77777777" w:rsidR="00FF3FED" w:rsidRDefault="00FF3FED" w:rsidP="00D5724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Uzasadnienie wyboru najkorzystniejszej oferty</w:t>
            </w:r>
          </w:p>
          <w:p w14:paraId="647D386C" w14:textId="129E0F53" w:rsidR="005D1023" w:rsidRDefault="005D1023" w:rsidP="00D57246">
            <w:pPr>
              <w:ind w:right="110"/>
              <w:jc w:val="both"/>
            </w:pPr>
            <w:r>
              <w:t>……………………………………………………………………………………………………………….</w:t>
            </w:r>
          </w:p>
          <w:p w14:paraId="306C1316" w14:textId="73260254" w:rsidR="00FF3FED" w:rsidRPr="00212108" w:rsidRDefault="00FF3FED" w:rsidP="00212108">
            <w:pPr>
              <w:ind w:left="263" w:right="11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F3FED" w14:paraId="0AA5FA64" w14:textId="77777777" w:rsidTr="00D5724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A3402" w14:textId="77777777" w:rsidR="00FF3FED" w:rsidRDefault="00FF3FED" w:rsidP="00D57246">
            <w:r>
              <w:rPr>
                <w:rFonts w:ascii="Arial" w:hAnsi="Arial" w:cs="Arial"/>
                <w:b/>
                <w:sz w:val="19"/>
                <w:szCs w:val="19"/>
              </w:rPr>
              <w:t>23.</w:t>
            </w: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A02D9" w14:textId="77777777" w:rsidR="00FF3FED" w:rsidRPr="001F1CE7" w:rsidRDefault="00FF3FED" w:rsidP="00D57246">
            <w:pPr>
              <w:ind w:right="110"/>
              <w:rPr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Unieważnienie postępowania </w:t>
            </w:r>
            <w:r w:rsidRPr="001F1CE7">
              <w:rPr>
                <w:rFonts w:ascii="Arial" w:hAnsi="Arial" w:cs="Arial"/>
                <w:i/>
                <w:sz w:val="16"/>
                <w:szCs w:val="16"/>
              </w:rPr>
              <w:t>(jeżeli dotyczy)</w:t>
            </w:r>
          </w:p>
          <w:p w14:paraId="735E4AFB" w14:textId="77777777" w:rsidR="008A2B27" w:rsidRDefault="00FF3FED" w:rsidP="00D57246">
            <w:pPr>
              <w:ind w:left="360" w:right="11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Powody unieważnienia </w:t>
            </w:r>
            <w:r>
              <w:rPr>
                <w:rFonts w:ascii="Arial" w:hAnsi="Arial" w:cs="Arial"/>
                <w:i/>
                <w:sz w:val="14"/>
                <w:szCs w:val="14"/>
              </w:rPr>
              <w:t>(podać podstawę prawną i uzasadnienie faktyczne)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: </w:t>
            </w:r>
          </w:p>
          <w:p w14:paraId="7BC0223B" w14:textId="13CB4448" w:rsidR="005D1023" w:rsidRDefault="005D1023" w:rsidP="005D1023">
            <w:pPr>
              <w:ind w:left="360" w:right="11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0BEC260" w14:textId="5E0B8A29" w:rsidR="005D1023" w:rsidRPr="00424B21" w:rsidRDefault="005D1023" w:rsidP="005D1023">
            <w:pPr>
              <w:ind w:left="360" w:right="110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424B21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Uzasadnienie prawne:</w:t>
            </w:r>
          </w:p>
          <w:p w14:paraId="7133B4B0" w14:textId="77777777" w:rsidR="005D1023" w:rsidRPr="00424B21" w:rsidRDefault="005D1023" w:rsidP="005D1023">
            <w:pPr>
              <w:ind w:left="360" w:right="11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770C311" w14:textId="238DDBD4" w:rsidR="005D1023" w:rsidRPr="00424B21" w:rsidRDefault="005D1023" w:rsidP="00032C9C">
            <w:pPr>
              <w:ind w:right="11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4B21">
              <w:rPr>
                <w:rFonts w:ascii="Arial" w:hAnsi="Arial" w:cs="Arial"/>
                <w:b/>
                <w:bCs/>
                <w:sz w:val="18"/>
                <w:szCs w:val="18"/>
              </w:rPr>
              <w:t>Komisja</w:t>
            </w:r>
            <w:r w:rsidR="00032C9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24B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proponuje unieważnić postępowanie </w:t>
            </w:r>
            <w:r w:rsidR="00032C9C" w:rsidRPr="00032C9C">
              <w:rPr>
                <w:rFonts w:ascii="Arial" w:hAnsi="Arial" w:cs="Arial"/>
                <w:b/>
                <w:bCs/>
                <w:sz w:val="18"/>
                <w:szCs w:val="18"/>
              </w:rPr>
              <w:t>zgodnie z art. 255 pkt 3) ustawy Pzp</w:t>
            </w:r>
            <w:r w:rsidR="00032C9C">
              <w:rPr>
                <w:rFonts w:ascii="Arial" w:hAnsi="Arial" w:cs="Arial"/>
                <w:b/>
                <w:bCs/>
                <w:sz w:val="18"/>
                <w:szCs w:val="18"/>
              </w:rPr>
              <w:t>. Zamawiający unieważnia postępowanie</w:t>
            </w:r>
            <w:r w:rsidRPr="00424B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jeżeli </w:t>
            </w:r>
            <w:r w:rsidR="00424B21" w:rsidRPr="00424B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lub koszt najkorzystniejszej oferty lub oferta z najniższą ceną przewyższa kwotę, którą zamawiający zamierza przeznaczyć na sfinansowanie </w:t>
            </w:r>
            <w:r w:rsidR="00424B21">
              <w:rPr>
                <w:rFonts w:ascii="Arial" w:hAnsi="Arial" w:cs="Arial"/>
                <w:b/>
                <w:bCs/>
                <w:sz w:val="18"/>
                <w:szCs w:val="18"/>
              </w:rPr>
              <w:t>z</w:t>
            </w:r>
            <w:r w:rsidR="00424B21" w:rsidRPr="00424B21">
              <w:rPr>
                <w:rFonts w:ascii="Arial" w:hAnsi="Arial" w:cs="Arial"/>
                <w:b/>
                <w:bCs/>
                <w:sz w:val="18"/>
                <w:szCs w:val="18"/>
              </w:rPr>
              <w:t>amówienia</w:t>
            </w:r>
            <w:r w:rsidR="000D0EC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="000D0EC5" w:rsidRPr="000D0EC5">
              <w:rPr>
                <w:rFonts w:ascii="Arial" w:hAnsi="Arial" w:cs="Arial"/>
                <w:b/>
                <w:bCs/>
                <w:sz w:val="18"/>
                <w:szCs w:val="18"/>
              </w:rPr>
              <w:t>chyba że zamawiający może zwiększyć tę kwotę do ceny lub kosztu najkorzystniejszej oferty</w:t>
            </w:r>
            <w:r w:rsidR="000D0EC5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  <w:p w14:paraId="72E42920" w14:textId="77777777" w:rsidR="00424B21" w:rsidRPr="00424B21" w:rsidRDefault="00424B21" w:rsidP="005D1023">
            <w:pPr>
              <w:ind w:left="360" w:right="11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14F576A" w14:textId="77777777" w:rsidR="005D1023" w:rsidRPr="00424B21" w:rsidRDefault="005D1023" w:rsidP="005D1023">
            <w:pPr>
              <w:ind w:left="360" w:right="110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424B21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Uzasadnienie faktyczne:</w:t>
            </w:r>
          </w:p>
          <w:p w14:paraId="6BD9649B" w14:textId="77777777" w:rsidR="005D1023" w:rsidRPr="00424B21" w:rsidRDefault="005D1023" w:rsidP="005D1023">
            <w:pPr>
              <w:ind w:left="360" w:right="11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3D0F3C5" w14:textId="77777777" w:rsidR="00032C9C" w:rsidRPr="00032C9C" w:rsidRDefault="00032C9C" w:rsidP="00032C9C">
            <w:pPr>
              <w:ind w:right="11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2C9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Komisja proponuje unieważnienie postępowania, ponieważ oferta z najniższą ceną przewyższa kwotę, jaką Zamawiający zamierza przeznaczyć na sfinansowanie zamówienia. </w:t>
            </w:r>
          </w:p>
          <w:p w14:paraId="43D62DC0" w14:textId="441D50DA" w:rsidR="005D1023" w:rsidRDefault="00032C9C" w:rsidP="00032C9C">
            <w:pPr>
              <w:ind w:right="110"/>
              <w:rPr>
                <w:rFonts w:ascii="Arial" w:hAnsi="Arial" w:cs="Arial"/>
                <w:b/>
                <w:sz w:val="19"/>
                <w:szCs w:val="19"/>
              </w:rPr>
            </w:pPr>
            <w:r w:rsidRPr="00032C9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oferty, która była jedyną ofertą złożoną w niniejszym postępowaniu wynosi 136 500,00 zł brutto, a Zamawiający przeznaczył na sfinansowanie zamówienia kwotę 90 405,00 zł brutto i nie może jej zwiększyć do ceny najkorzystniejszej oferty. W związku z powyższym Zamawiający zobligowany jest unieważnić postępowanie zgodnie z podstawą prawną wskazaną w  uzasadnieniu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Pr="00032C9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rawnym.  </w:t>
            </w:r>
          </w:p>
        </w:tc>
      </w:tr>
      <w:tr w:rsidR="00FF3FED" w14:paraId="3219F379" w14:textId="77777777" w:rsidTr="00D57246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3876D" w14:textId="77777777" w:rsidR="00FF3FED" w:rsidRDefault="00FF3FED" w:rsidP="00D57246"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24.</w:t>
            </w:r>
          </w:p>
          <w:p w14:paraId="7CEF23CE" w14:textId="77777777" w:rsidR="00FF3FED" w:rsidRDefault="00FF3FED" w:rsidP="00D5724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D936A" w14:textId="77777777" w:rsidR="00FF3FED" w:rsidRDefault="00FF3FED" w:rsidP="00D57246">
            <w:pPr>
              <w:ind w:right="110"/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Zatwierdzenie </w:t>
            </w:r>
            <w:r w:rsidRPr="00B20DF6">
              <w:rPr>
                <w:rFonts w:ascii="Arial" w:hAnsi="Arial" w:cs="Arial"/>
                <w:b/>
                <w:sz w:val="18"/>
                <w:szCs w:val="18"/>
              </w:rPr>
              <w:t>prac komisji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przetargowej</w:t>
            </w:r>
            <w:r w:rsidRPr="00B20DF6">
              <w:rPr>
                <w:rFonts w:ascii="Arial" w:hAnsi="Arial" w:cs="Arial"/>
                <w:b/>
                <w:sz w:val="18"/>
                <w:szCs w:val="18"/>
              </w:rPr>
              <w:t>/osób wykonujących czynności związane z przeprowadzeniem postępowania</w:t>
            </w:r>
            <w:r w:rsidRPr="00B20DF6" w:rsidDel="00B20DF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E4D33D5" w14:textId="77777777" w:rsidR="00FF3FED" w:rsidRDefault="00FF3FED" w:rsidP="00D57246">
            <w:pPr>
              <w:ind w:right="110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14:paraId="32CA42A1" w14:textId="77777777" w:rsidR="00FF3FED" w:rsidRDefault="00FF3FED" w:rsidP="00D57246">
            <w:pPr>
              <w:tabs>
                <w:tab w:val="left" w:pos="290"/>
              </w:tabs>
              <w:ind w:right="11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Prace </w:t>
            </w:r>
            <w:r w:rsidR="008E4805"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 w:rsidR="008E4805">
              <w:rPr>
                <w:b/>
                <w:sz w:val="19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komisji przetargowej </w:t>
            </w:r>
            <w:r w:rsidR="008E4805"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 w:rsidR="008E4805">
              <w:rPr>
                <w:b/>
                <w:sz w:val="19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osób wykonujących czynności związane z przeprowadzeniem postępowania zakończyły się w dniu  ………………..…. r.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14:paraId="146AE293" w14:textId="288CB160" w:rsidR="00FF3FED" w:rsidRDefault="00FF3FED" w:rsidP="00D57246">
            <w:pPr>
              <w:tabs>
                <w:tab w:val="left" w:pos="290"/>
              </w:tabs>
              <w:ind w:right="110"/>
              <w:jc w:val="both"/>
            </w:pPr>
          </w:p>
          <w:p w14:paraId="387D7017" w14:textId="77777777" w:rsidR="00424B21" w:rsidRDefault="00424B21" w:rsidP="00D57246">
            <w:pPr>
              <w:tabs>
                <w:tab w:val="left" w:pos="290"/>
              </w:tabs>
              <w:ind w:right="110"/>
              <w:jc w:val="both"/>
            </w:pPr>
          </w:p>
          <w:p w14:paraId="6382CAD6" w14:textId="77777777" w:rsidR="00FF3FED" w:rsidRDefault="00FF3FED" w:rsidP="00D57246">
            <w:pPr>
              <w:tabs>
                <w:tab w:val="left" w:pos="290"/>
              </w:tabs>
              <w:ind w:left="470" w:right="110" w:hanging="180"/>
            </w:pPr>
            <w:r>
              <w:rPr>
                <w:rFonts w:ascii="Arial" w:hAnsi="Arial" w:cs="Arial"/>
                <w:sz w:val="18"/>
                <w:szCs w:val="18"/>
              </w:rPr>
              <w:t xml:space="preserve">1.    </w:t>
            </w:r>
            <w:r>
              <w:rPr>
                <w:rFonts w:ascii="Arial" w:hAnsi="Arial" w:cs="Arial"/>
                <w:b/>
                <w:sz w:val="18"/>
                <w:szCs w:val="18"/>
              </w:rPr>
              <w:t>Anna Wąsowicz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………………………………</w:t>
            </w:r>
          </w:p>
          <w:p w14:paraId="2BAC5EBE" w14:textId="77777777" w:rsidR="00FF3FED" w:rsidRDefault="00FF3FED" w:rsidP="00D57246">
            <w:pPr>
              <w:tabs>
                <w:tab w:val="left" w:pos="290"/>
              </w:tabs>
              <w:ind w:left="470" w:right="110" w:hanging="180"/>
              <w:rPr>
                <w:rFonts w:ascii="Arial" w:hAnsi="Arial" w:cs="Arial"/>
                <w:sz w:val="18"/>
                <w:szCs w:val="18"/>
              </w:rPr>
            </w:pPr>
          </w:p>
          <w:p w14:paraId="0EBB6130" w14:textId="42D420C3" w:rsidR="00FF3FED" w:rsidRDefault="00FF3FED" w:rsidP="00D57246">
            <w:pPr>
              <w:tabs>
                <w:tab w:val="left" w:pos="290"/>
              </w:tabs>
              <w:ind w:left="470" w:right="110" w:hanging="180"/>
            </w:pPr>
            <w:r>
              <w:rPr>
                <w:rFonts w:ascii="Arial" w:hAnsi="Arial" w:cs="Arial"/>
                <w:sz w:val="18"/>
                <w:szCs w:val="18"/>
              </w:rPr>
              <w:t xml:space="preserve">2.    </w:t>
            </w:r>
            <w:r w:rsidR="008E7753">
              <w:rPr>
                <w:rFonts w:ascii="Arial" w:hAnsi="Arial" w:cs="Arial"/>
                <w:b/>
                <w:sz w:val="18"/>
                <w:szCs w:val="18"/>
              </w:rPr>
              <w:t>Renata Tomecka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………………………………</w:t>
            </w:r>
          </w:p>
          <w:p w14:paraId="458C30D3" w14:textId="77777777" w:rsidR="00FF3FED" w:rsidRDefault="00FF3FED" w:rsidP="00D57246">
            <w:pPr>
              <w:tabs>
                <w:tab w:val="left" w:pos="290"/>
              </w:tabs>
              <w:ind w:left="470" w:right="110" w:hanging="180"/>
              <w:rPr>
                <w:rFonts w:ascii="Arial" w:hAnsi="Arial" w:cs="Arial"/>
                <w:sz w:val="18"/>
                <w:szCs w:val="18"/>
              </w:rPr>
            </w:pPr>
          </w:p>
          <w:p w14:paraId="2E39E5F2" w14:textId="652FD82C" w:rsidR="00FF3FED" w:rsidRDefault="00FF3FED" w:rsidP="00D57246">
            <w:pPr>
              <w:tabs>
                <w:tab w:val="left" w:pos="290"/>
              </w:tabs>
              <w:ind w:left="470" w:right="110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   </w:t>
            </w:r>
            <w:r>
              <w:rPr>
                <w:rFonts w:ascii="Arial" w:hAnsi="Arial" w:cs="Arial"/>
                <w:b/>
                <w:sz w:val="18"/>
                <w:szCs w:val="18"/>
              </w:rPr>
              <w:t>Mi</w:t>
            </w:r>
            <w:r w:rsidR="008E7753">
              <w:rPr>
                <w:rFonts w:ascii="Arial" w:hAnsi="Arial" w:cs="Arial"/>
                <w:b/>
                <w:sz w:val="18"/>
                <w:szCs w:val="18"/>
              </w:rPr>
              <w:t>ch</w:t>
            </w: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="008E7753">
              <w:rPr>
                <w:rFonts w:ascii="Arial" w:hAnsi="Arial" w:cs="Arial"/>
                <w:b/>
                <w:sz w:val="18"/>
                <w:szCs w:val="18"/>
              </w:rPr>
              <w:t>ł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E7753">
              <w:rPr>
                <w:rFonts w:ascii="Arial" w:hAnsi="Arial" w:cs="Arial"/>
                <w:b/>
                <w:sz w:val="18"/>
                <w:szCs w:val="18"/>
              </w:rPr>
              <w:t>Skrzypiec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………………………………</w:t>
            </w:r>
          </w:p>
          <w:p w14:paraId="7E373FD7" w14:textId="77777777" w:rsidR="00FF3FED" w:rsidRDefault="00FF3FED" w:rsidP="00D57246">
            <w:pPr>
              <w:tabs>
                <w:tab w:val="left" w:pos="290"/>
              </w:tabs>
              <w:ind w:left="470" w:right="110" w:hanging="180"/>
              <w:rPr>
                <w:rFonts w:ascii="Arial" w:hAnsi="Arial" w:cs="Arial"/>
                <w:sz w:val="18"/>
                <w:szCs w:val="18"/>
              </w:rPr>
            </w:pPr>
          </w:p>
          <w:p w14:paraId="28990D86" w14:textId="25F74686" w:rsidR="00FF3FED" w:rsidRDefault="00FF3FED" w:rsidP="00D57246">
            <w:pPr>
              <w:tabs>
                <w:tab w:val="left" w:pos="290"/>
              </w:tabs>
              <w:ind w:left="470" w:right="110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   </w:t>
            </w:r>
            <w:r w:rsidR="008E7753">
              <w:rPr>
                <w:rFonts w:ascii="Arial" w:hAnsi="Arial" w:cs="Arial"/>
                <w:b/>
                <w:sz w:val="18"/>
                <w:szCs w:val="18"/>
              </w:rPr>
              <w:t>D</w:t>
            </w: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="008E7753">
              <w:rPr>
                <w:rFonts w:ascii="Arial" w:hAnsi="Arial" w:cs="Arial"/>
                <w:b/>
                <w:sz w:val="18"/>
                <w:szCs w:val="18"/>
              </w:rPr>
              <w:t>riusz Kondracki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</w:t>
            </w:r>
            <w:r w:rsidR="008E775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………………………………</w:t>
            </w:r>
          </w:p>
          <w:p w14:paraId="1A593FAD" w14:textId="6CEC7DC7" w:rsidR="008E7753" w:rsidRDefault="008E7753" w:rsidP="00D57246">
            <w:pPr>
              <w:tabs>
                <w:tab w:val="left" w:pos="290"/>
              </w:tabs>
              <w:ind w:left="470" w:right="110" w:hanging="180"/>
              <w:rPr>
                <w:rFonts w:ascii="Arial" w:hAnsi="Arial" w:cs="Arial"/>
                <w:sz w:val="18"/>
                <w:szCs w:val="18"/>
              </w:rPr>
            </w:pPr>
          </w:p>
          <w:p w14:paraId="47A22265" w14:textId="737682CD" w:rsidR="008E7753" w:rsidRDefault="008E7753" w:rsidP="00D57246">
            <w:pPr>
              <w:tabs>
                <w:tab w:val="left" w:pos="290"/>
              </w:tabs>
              <w:ind w:left="470" w:right="110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   </w:t>
            </w:r>
            <w:r w:rsidRPr="008E7753">
              <w:rPr>
                <w:rFonts w:ascii="Arial" w:hAnsi="Arial" w:cs="Arial"/>
                <w:b/>
                <w:bCs/>
                <w:sz w:val="18"/>
                <w:szCs w:val="18"/>
              </w:rPr>
              <w:t>Barbara Zamorska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</w:t>
            </w:r>
            <w:r w:rsidRPr="008E7753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</w:p>
          <w:p w14:paraId="2484DD8C" w14:textId="18340D11" w:rsidR="008E7753" w:rsidRDefault="008E7753" w:rsidP="00D57246">
            <w:pPr>
              <w:tabs>
                <w:tab w:val="left" w:pos="290"/>
              </w:tabs>
              <w:ind w:left="470" w:right="110" w:hanging="180"/>
              <w:rPr>
                <w:rFonts w:ascii="Arial" w:hAnsi="Arial" w:cs="Arial"/>
                <w:sz w:val="18"/>
                <w:szCs w:val="18"/>
              </w:rPr>
            </w:pPr>
          </w:p>
          <w:p w14:paraId="1FE60A69" w14:textId="2A307932" w:rsidR="008E7753" w:rsidRDefault="008E7753" w:rsidP="00D57246">
            <w:pPr>
              <w:tabs>
                <w:tab w:val="left" w:pos="290"/>
              </w:tabs>
              <w:ind w:left="470" w:right="110" w:hanging="180"/>
              <w:rPr>
                <w:rFonts w:ascii="Arial" w:hAnsi="Arial" w:cs="Arial"/>
                <w:sz w:val="18"/>
                <w:szCs w:val="18"/>
              </w:rPr>
            </w:pPr>
            <w:r w:rsidRPr="008E7753">
              <w:rPr>
                <w:rFonts w:ascii="Arial" w:hAnsi="Arial" w:cs="Arial"/>
                <w:b/>
                <w:bCs/>
                <w:sz w:val="18"/>
                <w:szCs w:val="18"/>
              </w:rPr>
              <w:t>6.    Inessa Jakóbik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</w:t>
            </w:r>
            <w:r w:rsidRPr="008E7753">
              <w:rPr>
                <w:rFonts w:ascii="Arial" w:hAnsi="Arial" w:cs="Arial"/>
                <w:sz w:val="18"/>
                <w:szCs w:val="18"/>
              </w:rPr>
              <w:t xml:space="preserve"> ………………………………</w:t>
            </w:r>
          </w:p>
          <w:p w14:paraId="20A62AC4" w14:textId="21C357A4" w:rsidR="008E7753" w:rsidRDefault="008E7753" w:rsidP="00D57246">
            <w:pPr>
              <w:tabs>
                <w:tab w:val="left" w:pos="290"/>
              </w:tabs>
              <w:ind w:left="470" w:right="110" w:hanging="180"/>
              <w:rPr>
                <w:rFonts w:ascii="Arial" w:hAnsi="Arial" w:cs="Arial"/>
                <w:sz w:val="18"/>
                <w:szCs w:val="18"/>
              </w:rPr>
            </w:pPr>
          </w:p>
          <w:p w14:paraId="5E05F3C6" w14:textId="77B45A20" w:rsidR="008E7753" w:rsidRDefault="008E7753" w:rsidP="00D57246">
            <w:pPr>
              <w:tabs>
                <w:tab w:val="left" w:pos="290"/>
              </w:tabs>
              <w:ind w:left="470" w:right="110" w:hanging="180"/>
            </w:pPr>
            <w:r w:rsidRPr="008E775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7.    Paweł Budzowski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</w:t>
            </w:r>
            <w:r w:rsidRPr="008E7753">
              <w:rPr>
                <w:rFonts w:ascii="Arial" w:hAnsi="Arial" w:cs="Arial"/>
                <w:sz w:val="18"/>
                <w:szCs w:val="18"/>
              </w:rPr>
              <w:t xml:space="preserve"> ………………………………</w:t>
            </w:r>
          </w:p>
          <w:p w14:paraId="678C14E3" w14:textId="77777777" w:rsidR="00FF3FED" w:rsidRDefault="00FF3FED" w:rsidP="00D57246">
            <w:pPr>
              <w:tabs>
                <w:tab w:val="left" w:pos="290"/>
              </w:tabs>
              <w:ind w:left="470" w:right="110"/>
            </w:pPr>
            <w:r>
              <w:rPr>
                <w:rFonts w:ascii="Arial" w:eastAsia="Arial" w:hAnsi="Arial" w:cs="Arial"/>
                <w:i/>
                <w:sz w:val="14"/>
                <w:szCs w:val="14"/>
              </w:rPr>
              <w:t xml:space="preserve">     </w:t>
            </w:r>
            <w:r>
              <w:rPr>
                <w:rFonts w:ascii="Arial" w:hAnsi="Arial" w:cs="Arial"/>
                <w:i/>
                <w:sz w:val="14"/>
                <w:szCs w:val="14"/>
              </w:rPr>
              <w:t>(imię i nazwisko)                                                                                                              (podpis)</w:t>
            </w:r>
          </w:p>
          <w:p w14:paraId="040A40BB" w14:textId="3F41EF62" w:rsidR="00FF3FED" w:rsidRDefault="00FF3FED" w:rsidP="00D57246">
            <w:pPr>
              <w:ind w:right="110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F8951F3" w14:textId="77777777" w:rsidR="00424B21" w:rsidRDefault="00424B21" w:rsidP="00D57246">
            <w:pPr>
              <w:ind w:right="110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861E781" w14:textId="773691C3" w:rsidR="00FF3FED" w:rsidRDefault="00FF3FED" w:rsidP="00D57246">
            <w:pPr>
              <w:tabs>
                <w:tab w:val="left" w:pos="290"/>
              </w:tabs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Prace </w:t>
            </w:r>
            <w:r w:rsidR="008E4805"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 w:rsidR="008E4805">
              <w:rPr>
                <w:b/>
                <w:sz w:val="19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komisji przetargowej </w:t>
            </w:r>
            <w:r w:rsidR="008E4805"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 w:rsidR="008E4805">
              <w:rPr>
                <w:b/>
                <w:sz w:val="19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osób wykonujących czynności związane z przeprowadzeniem  postępowania, wynik oceny ofert oraz propozycję wyboru najkorzystniejszej oferty albo unieważnienia postępowania w dniu …………..….. r. zatwierdził:</w:t>
            </w:r>
          </w:p>
          <w:p w14:paraId="0382E30D" w14:textId="77777777" w:rsidR="00B6304F" w:rsidRDefault="00B6304F" w:rsidP="00D57246">
            <w:pPr>
              <w:tabs>
                <w:tab w:val="left" w:pos="290"/>
              </w:tabs>
              <w:ind w:right="110"/>
              <w:jc w:val="both"/>
            </w:pPr>
          </w:p>
          <w:p w14:paraId="7EFB01B9" w14:textId="77777777" w:rsidR="00FF3FED" w:rsidRDefault="008E4805" w:rsidP="00D57246">
            <w:pPr>
              <w:tabs>
                <w:tab w:val="left" w:pos="650"/>
              </w:tabs>
              <w:ind w:right="110"/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F3FE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>
              <w:rPr>
                <w:rFonts w:ascii="Arial" w:hAnsi="Arial" w:cs="Arial"/>
                <w:sz w:val="18"/>
                <w:szCs w:val="18"/>
              </w:rPr>
              <w:t>kierownik zamawiającego</w:t>
            </w:r>
          </w:p>
          <w:p w14:paraId="7E7E0971" w14:textId="77777777" w:rsidR="00FF3FED" w:rsidRDefault="008E4805" w:rsidP="00D57246">
            <w:pPr>
              <w:tabs>
                <w:tab w:val="left" w:pos="650"/>
              </w:tabs>
              <w:ind w:right="110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sz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FED">
              <w:rPr>
                <w:b/>
                <w:sz w:val="19"/>
              </w:rPr>
              <w:instrText xml:space="preserve"> FORMCHECKBOX </w:instrText>
            </w:r>
            <w:r w:rsidR="00D96CA9">
              <w:rPr>
                <w:b/>
                <w:sz w:val="19"/>
              </w:rPr>
            </w:r>
            <w:r w:rsidR="00D96CA9">
              <w:rPr>
                <w:b/>
                <w:sz w:val="19"/>
              </w:rPr>
              <w:fldChar w:fldCharType="separate"/>
            </w:r>
            <w:r>
              <w:rPr>
                <w:b/>
                <w:sz w:val="19"/>
              </w:rPr>
              <w:fldChar w:fldCharType="end"/>
            </w:r>
            <w:r w:rsidR="00FF3FED">
              <w:rPr>
                <w:b/>
                <w:sz w:val="19"/>
              </w:rPr>
              <w:t xml:space="preserve"> </w:t>
            </w:r>
            <w:r w:rsidR="00FF3FED">
              <w:rPr>
                <w:rFonts w:ascii="Arial" w:hAnsi="Arial" w:cs="Arial"/>
                <w:sz w:val="18"/>
                <w:szCs w:val="18"/>
              </w:rPr>
              <w:t>pracownik zamawiającego upoważniony przez kierownika zamawiającego</w:t>
            </w:r>
          </w:p>
          <w:p w14:paraId="443D4257" w14:textId="77777777" w:rsidR="00FF3FED" w:rsidRDefault="00FF3FED" w:rsidP="00D57246">
            <w:pPr>
              <w:tabs>
                <w:tab w:val="left" w:pos="650"/>
              </w:tabs>
              <w:ind w:right="110"/>
              <w:rPr>
                <w:rFonts w:ascii="Arial" w:hAnsi="Arial" w:cs="Arial"/>
                <w:sz w:val="18"/>
                <w:szCs w:val="18"/>
              </w:rPr>
            </w:pPr>
          </w:p>
          <w:p w14:paraId="7D26DB0B" w14:textId="4301437E" w:rsidR="00FF3FED" w:rsidRPr="00E144B6" w:rsidRDefault="00FF3FED" w:rsidP="00D57246">
            <w:pPr>
              <w:ind w:right="11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Marcin Hanczakowski</w:t>
            </w:r>
            <w:r w:rsidRPr="00E144B6">
              <w:rPr>
                <w:rFonts w:ascii="Arial" w:hAnsi="Arial" w:cs="Arial"/>
                <w:b/>
                <w:sz w:val="18"/>
                <w:szCs w:val="18"/>
              </w:rPr>
              <w:t xml:space="preserve">  –  Dyrektor Z</w:t>
            </w:r>
            <w:r w:rsidR="008E7753">
              <w:rPr>
                <w:rFonts w:ascii="Arial" w:hAnsi="Arial" w:cs="Arial"/>
                <w:b/>
                <w:sz w:val="18"/>
                <w:szCs w:val="18"/>
              </w:rPr>
              <w:t xml:space="preserve">arządu </w:t>
            </w:r>
            <w:r w:rsidRPr="00E144B6"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="008E7753">
              <w:rPr>
                <w:rFonts w:ascii="Arial" w:hAnsi="Arial" w:cs="Arial"/>
                <w:b/>
                <w:sz w:val="18"/>
                <w:szCs w:val="18"/>
              </w:rPr>
              <w:t xml:space="preserve">róg </w:t>
            </w:r>
            <w:r w:rsidRPr="00E144B6"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="008E7753">
              <w:rPr>
                <w:rFonts w:ascii="Arial" w:hAnsi="Arial" w:cs="Arial"/>
                <w:b/>
                <w:sz w:val="18"/>
                <w:szCs w:val="18"/>
              </w:rPr>
              <w:t xml:space="preserve">iasta </w:t>
            </w:r>
            <w:r w:rsidRPr="00E144B6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8E7753">
              <w:rPr>
                <w:rFonts w:ascii="Arial" w:hAnsi="Arial" w:cs="Arial"/>
                <w:b/>
                <w:sz w:val="18"/>
                <w:szCs w:val="18"/>
              </w:rPr>
              <w:t>rakowa</w:t>
            </w:r>
          </w:p>
          <w:p w14:paraId="56AE3439" w14:textId="77777777" w:rsidR="00FF3FED" w:rsidRPr="006151E6" w:rsidRDefault="00FF3FED" w:rsidP="00D57246">
            <w:pPr>
              <w:ind w:right="110"/>
              <w:rPr>
                <w:rFonts w:ascii="Arial" w:hAnsi="Arial" w:cs="Arial"/>
                <w:i/>
                <w:sz w:val="14"/>
                <w:szCs w:val="14"/>
              </w:rPr>
            </w:pPr>
            <w:r w:rsidRPr="00D876B4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FE0C15">
              <w:rPr>
                <w:rFonts w:ascii="Arial" w:hAnsi="Arial" w:cs="Arial"/>
                <w:i/>
                <w:sz w:val="14"/>
                <w:szCs w:val="14"/>
              </w:rPr>
              <w:t xml:space="preserve">(imię i nazwisko </w:t>
            </w:r>
            <w:r w:rsidRPr="002F01EE">
              <w:rPr>
                <w:rFonts w:ascii="Arial" w:hAnsi="Arial" w:cs="Arial"/>
                <w:i/>
                <w:sz w:val="14"/>
                <w:szCs w:val="14"/>
              </w:rPr>
              <w:t>kierownika zamawiającego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3A6A59">
              <w:rPr>
                <w:rFonts w:ascii="Arial" w:hAnsi="Arial" w:cs="Arial"/>
                <w:i/>
                <w:strike/>
                <w:sz w:val="14"/>
                <w:szCs w:val="14"/>
              </w:rPr>
              <w:t>/ pracownika zamawiającego upoważnionego przez kierownika zamawiającego</w:t>
            </w:r>
            <w:r w:rsidRPr="006151E6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  <w:p w14:paraId="74165907" w14:textId="77777777" w:rsidR="00FF3FED" w:rsidRPr="0017704A" w:rsidRDefault="00FF3FED" w:rsidP="00D57246">
            <w:pPr>
              <w:ind w:right="11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18625815" w14:textId="77777777" w:rsidR="00FF3FED" w:rsidRDefault="00FF3FED" w:rsidP="00D57246">
            <w:pPr>
              <w:ind w:right="11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0FD9DEE5" w14:textId="4072D77D" w:rsidR="00FF3FED" w:rsidRDefault="00FF3FED" w:rsidP="00D57246">
            <w:pPr>
              <w:ind w:right="11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10C1B4AC" w14:textId="723CF14A" w:rsidR="00424B21" w:rsidRDefault="00424B21" w:rsidP="00D57246">
            <w:pPr>
              <w:ind w:right="11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270196AD" w14:textId="02FE28D1" w:rsidR="00424B21" w:rsidRDefault="00424B21" w:rsidP="00D57246">
            <w:pPr>
              <w:ind w:right="11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6B7095B7" w14:textId="77777777" w:rsidR="00424B21" w:rsidRPr="00D876B4" w:rsidRDefault="00424B21" w:rsidP="00D57246">
            <w:pPr>
              <w:ind w:right="11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3448B2AF" w14:textId="77777777" w:rsidR="00FF3FED" w:rsidRDefault="00FF3FED" w:rsidP="00D57246">
            <w:pPr>
              <w:ind w:right="11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3FBC5F4" w14:textId="77777777" w:rsidR="00FF3FED" w:rsidRDefault="00FF3FED" w:rsidP="00D57246">
            <w:pPr>
              <w:ind w:right="11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Kraków, ……………………</w:t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</w:r>
            <w:r>
              <w:rPr>
                <w:rFonts w:ascii="Arial" w:hAnsi="Arial" w:cs="Arial"/>
                <w:b/>
                <w:sz w:val="22"/>
                <w:szCs w:val="22"/>
              </w:rPr>
              <w:t>.....................................................................</w:t>
            </w:r>
          </w:p>
          <w:p w14:paraId="4CE60E70" w14:textId="77777777" w:rsidR="00FF3FED" w:rsidRPr="00494E6C" w:rsidRDefault="00FF3FED" w:rsidP="00D57246">
            <w:pPr>
              <w:ind w:right="11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0C4AEA3" w14:textId="77777777" w:rsidR="00FF3FED" w:rsidRPr="004452D8" w:rsidRDefault="00FF3FED" w:rsidP="00D57246">
            <w:pPr>
              <w:ind w:right="110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     </w:t>
            </w:r>
            <w:r w:rsidRPr="00D876B4">
              <w:rPr>
                <w:rFonts w:ascii="Arial" w:hAnsi="Arial" w:cs="Arial"/>
                <w:i/>
                <w:sz w:val="14"/>
                <w:szCs w:val="14"/>
              </w:rPr>
              <w:t xml:space="preserve">(miejscowość i data)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                                                                                          </w:t>
            </w:r>
            <w:r w:rsidRPr="00D876B4">
              <w:rPr>
                <w:rFonts w:ascii="Arial" w:hAnsi="Arial" w:cs="Arial"/>
                <w:i/>
                <w:sz w:val="14"/>
                <w:szCs w:val="14"/>
              </w:rPr>
              <w:t>(</w:t>
            </w:r>
            <w:r>
              <w:rPr>
                <w:rFonts w:ascii="Arial" w:hAnsi="Arial" w:cs="Arial"/>
                <w:i/>
                <w:sz w:val="14"/>
                <w:szCs w:val="14"/>
              </w:rPr>
              <w:t>podpis</w:t>
            </w:r>
            <w:r w:rsidRPr="00D876B4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  <w:p w14:paraId="046C75CA" w14:textId="77777777" w:rsidR="00FF3FED" w:rsidRDefault="00FF3FED" w:rsidP="00D57246">
            <w:pPr>
              <w:tabs>
                <w:tab w:val="left" w:pos="650"/>
              </w:tabs>
              <w:ind w:right="110"/>
            </w:pPr>
          </w:p>
          <w:p w14:paraId="1CF99E9D" w14:textId="77777777" w:rsidR="00FF3FED" w:rsidRDefault="00FF3FED" w:rsidP="00D57246">
            <w:pPr>
              <w:ind w:right="11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6AA8F2E" w14:textId="77777777" w:rsidR="00424B21" w:rsidRDefault="00424B21" w:rsidP="00D57246">
            <w:pPr>
              <w:ind w:right="11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8191EBA" w14:textId="77777777" w:rsidR="00424B21" w:rsidRDefault="00424B21" w:rsidP="00D57246">
            <w:pPr>
              <w:ind w:right="11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31BAD54" w14:textId="77777777" w:rsidR="00424B21" w:rsidRDefault="00424B21" w:rsidP="00D57246">
            <w:pPr>
              <w:ind w:right="11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D68EE59" w14:textId="77777777" w:rsidR="00424B21" w:rsidRDefault="00424B21" w:rsidP="00D57246">
            <w:pPr>
              <w:ind w:right="11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AE3544C" w14:textId="77777777" w:rsidR="00424B21" w:rsidRDefault="00424B21" w:rsidP="00D57246">
            <w:pPr>
              <w:ind w:right="11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7F9FBC7" w14:textId="77777777" w:rsidR="00424B21" w:rsidRDefault="00424B21" w:rsidP="00D57246">
            <w:pPr>
              <w:ind w:right="11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FEF804D" w14:textId="26935DAC" w:rsidR="00424B21" w:rsidRDefault="00424B21" w:rsidP="00D57246">
            <w:pPr>
              <w:ind w:right="110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289E3935" w14:textId="77777777" w:rsidR="00FF3FED" w:rsidRDefault="00FF3FED" w:rsidP="00FF3FED"/>
    <w:p w14:paraId="59056E55" w14:textId="77777777" w:rsidR="009C02F4" w:rsidRDefault="009C02F4" w:rsidP="00173B4F"/>
    <w:sectPr w:rsidR="009C02F4" w:rsidSect="003350ED">
      <w:headerReference w:type="default" r:id="rId9"/>
      <w:footerReference w:type="default" r:id="rId10"/>
      <w:pgSz w:w="11906" w:h="16838"/>
      <w:pgMar w:top="107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96F62" w14:textId="77777777" w:rsidR="00D96CA9" w:rsidRDefault="00D96CA9">
      <w:r>
        <w:separator/>
      </w:r>
    </w:p>
  </w:endnote>
  <w:endnote w:type="continuationSeparator" w:id="0">
    <w:p w14:paraId="61203FCE" w14:textId="77777777" w:rsidR="00D96CA9" w:rsidRDefault="00D96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Noto Sans CJK SC">
    <w:charset w:val="01"/>
    <w:family w:val="auto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88" w:type="dxa"/>
      <w:tblLayout w:type="fixed"/>
      <w:tblLook w:val="0000" w:firstRow="0" w:lastRow="0" w:firstColumn="0" w:lastColumn="0" w:noHBand="0" w:noVBand="0"/>
    </w:tblPr>
    <w:tblGrid>
      <w:gridCol w:w="4318"/>
      <w:gridCol w:w="4606"/>
    </w:tblGrid>
    <w:tr w:rsidR="00733979" w14:paraId="4A817C81" w14:textId="77777777">
      <w:tc>
        <w:tcPr>
          <w:tcW w:w="4318" w:type="dxa"/>
          <w:tcBorders>
            <w:bottom w:val="single" w:sz="4" w:space="0" w:color="000000"/>
          </w:tcBorders>
          <w:shd w:val="clear" w:color="auto" w:fill="auto"/>
        </w:tcPr>
        <w:p w14:paraId="6B7E13B2" w14:textId="77777777" w:rsidR="00733979" w:rsidRDefault="00733979">
          <w:pPr>
            <w:pStyle w:val="Stopka"/>
            <w:snapToGrid w:val="0"/>
            <w:rPr>
              <w:rFonts w:ascii="Arial" w:hAnsi="Arial" w:cs="Arial"/>
              <w:sz w:val="16"/>
              <w:szCs w:val="16"/>
            </w:rPr>
          </w:pPr>
        </w:p>
        <w:p w14:paraId="5EC6760B" w14:textId="77777777" w:rsidR="00733979" w:rsidRDefault="00733979">
          <w:pPr>
            <w:pStyle w:val="Stopka"/>
            <w:rPr>
              <w:rFonts w:ascii="Arial" w:hAnsi="Arial" w:cs="Arial"/>
              <w:sz w:val="16"/>
              <w:szCs w:val="16"/>
            </w:rPr>
          </w:pPr>
        </w:p>
        <w:p w14:paraId="7EAB70DD" w14:textId="77777777" w:rsidR="00733979" w:rsidRDefault="00733979">
          <w:pPr>
            <w:pStyle w:val="Stopka"/>
            <w:rPr>
              <w:rFonts w:ascii="Arial" w:hAnsi="Arial" w:cs="Arial"/>
              <w:sz w:val="16"/>
              <w:szCs w:val="16"/>
            </w:rPr>
          </w:pPr>
        </w:p>
        <w:p w14:paraId="1215CB92" w14:textId="77777777" w:rsidR="00733979" w:rsidRDefault="00733979">
          <w:pPr>
            <w:pStyle w:val="Stopka"/>
          </w:pPr>
          <w:r>
            <w:rPr>
              <w:rFonts w:ascii="Arial" w:hAnsi="Arial" w:cs="Arial"/>
              <w:sz w:val="16"/>
              <w:szCs w:val="16"/>
            </w:rPr>
            <w:t>numer strony</w:t>
          </w:r>
        </w:p>
        <w:p w14:paraId="692F4820" w14:textId="77777777" w:rsidR="00733979" w:rsidRDefault="00733979">
          <w:pPr>
            <w:pStyle w:val="Stopka"/>
          </w:pPr>
          <w:r>
            <w:rPr>
              <w:rFonts w:ascii="Arial" w:eastAsia="Arial" w:hAnsi="Arial" w:cs="Arial"/>
              <w:i/>
              <w:sz w:val="16"/>
              <w:szCs w:val="16"/>
            </w:rPr>
            <w:t xml:space="preserve">                                                                                                    </w:t>
          </w:r>
        </w:p>
      </w:tc>
      <w:tc>
        <w:tcPr>
          <w:tcW w:w="4606" w:type="dxa"/>
          <w:tcBorders>
            <w:bottom w:val="single" w:sz="4" w:space="0" w:color="000000"/>
          </w:tcBorders>
          <w:shd w:val="clear" w:color="auto" w:fill="auto"/>
        </w:tcPr>
        <w:p w14:paraId="55EED448" w14:textId="77777777" w:rsidR="00733979" w:rsidRDefault="00733979">
          <w:pPr>
            <w:pStyle w:val="Stopka"/>
            <w:snapToGrid w:val="0"/>
            <w:rPr>
              <w:rFonts w:ascii="Arial" w:hAnsi="Arial" w:cs="Arial"/>
              <w:i/>
              <w:sz w:val="16"/>
              <w:szCs w:val="16"/>
            </w:rPr>
          </w:pPr>
        </w:p>
        <w:p w14:paraId="4652B422" w14:textId="77777777" w:rsidR="00733979" w:rsidRDefault="00733979">
          <w:pPr>
            <w:pStyle w:val="Stopka"/>
            <w:rPr>
              <w:rFonts w:ascii="Arial" w:hAnsi="Arial" w:cs="Arial"/>
              <w:sz w:val="16"/>
              <w:szCs w:val="16"/>
            </w:rPr>
          </w:pPr>
        </w:p>
        <w:p w14:paraId="6DD55E5B" w14:textId="77777777" w:rsidR="00733979" w:rsidRDefault="00733979">
          <w:pPr>
            <w:pStyle w:val="Stopka"/>
          </w:pPr>
          <w:r>
            <w:rPr>
              <w:rFonts w:ascii="Arial" w:hAnsi="Arial" w:cs="Arial"/>
              <w:sz w:val="16"/>
              <w:szCs w:val="16"/>
            </w:rPr>
            <w:t>…………….....................................................</w:t>
          </w:r>
        </w:p>
        <w:p w14:paraId="2D91B961" w14:textId="77777777" w:rsidR="00733979" w:rsidRDefault="00733979">
          <w:pPr>
            <w:pStyle w:val="Stopka"/>
          </w:pPr>
          <w:r>
            <w:rPr>
              <w:rFonts w:ascii="Arial" w:hAnsi="Arial" w:cs="Arial"/>
              <w:i/>
              <w:sz w:val="16"/>
              <w:szCs w:val="16"/>
            </w:rPr>
            <w:t>(podpis osoby sporządzającej protokół)</w:t>
          </w:r>
        </w:p>
      </w:tc>
    </w:tr>
    <w:tr w:rsidR="00733979" w14:paraId="144D8960" w14:textId="77777777">
      <w:tc>
        <w:tcPr>
          <w:tcW w:w="4318" w:type="dxa"/>
          <w:tcBorders>
            <w:top w:val="single" w:sz="4" w:space="0" w:color="000000"/>
          </w:tcBorders>
          <w:shd w:val="clear" w:color="auto" w:fill="auto"/>
        </w:tcPr>
        <w:p w14:paraId="64923887" w14:textId="77777777" w:rsidR="00733979" w:rsidRDefault="00733979">
          <w:pPr>
            <w:pStyle w:val="Stopka"/>
            <w:snapToGrid w:val="0"/>
            <w:rPr>
              <w:rFonts w:ascii="Arial" w:hAnsi="Arial" w:cs="Arial"/>
              <w:i/>
              <w:sz w:val="16"/>
              <w:szCs w:val="16"/>
            </w:rPr>
          </w:pPr>
        </w:p>
      </w:tc>
      <w:tc>
        <w:tcPr>
          <w:tcW w:w="4606" w:type="dxa"/>
          <w:tcBorders>
            <w:top w:val="single" w:sz="4" w:space="0" w:color="000000"/>
          </w:tcBorders>
          <w:shd w:val="clear" w:color="auto" w:fill="auto"/>
        </w:tcPr>
        <w:p w14:paraId="588F80D0" w14:textId="77777777" w:rsidR="00733979" w:rsidRDefault="00733979">
          <w:pPr>
            <w:pStyle w:val="Stopka"/>
            <w:snapToGrid w:val="0"/>
            <w:rPr>
              <w:rFonts w:ascii="Arial" w:hAnsi="Arial" w:cs="Arial"/>
              <w:i/>
              <w:sz w:val="16"/>
              <w:szCs w:val="16"/>
            </w:rPr>
          </w:pPr>
        </w:p>
      </w:tc>
    </w:tr>
  </w:tbl>
  <w:p w14:paraId="7D9BEB3B" w14:textId="77777777" w:rsidR="00733979" w:rsidRDefault="00733979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B5342" w14:textId="77777777" w:rsidR="00D96CA9" w:rsidRDefault="00D96CA9">
      <w:r>
        <w:separator/>
      </w:r>
    </w:p>
  </w:footnote>
  <w:footnote w:type="continuationSeparator" w:id="0">
    <w:p w14:paraId="656E4899" w14:textId="77777777" w:rsidR="00D96CA9" w:rsidRDefault="00D96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7D3B9" w14:textId="77777777" w:rsidR="00733979" w:rsidRDefault="00733979">
    <w:pPr>
      <w:ind w:firstLine="7"/>
      <w:jc w:val="both"/>
      <w:rPr>
        <w:rFonts w:ascii="Arial" w:hAnsi="Arial" w:cs="Arial"/>
        <w:i/>
        <w:sz w:val="16"/>
        <w:szCs w:val="16"/>
      </w:rPr>
    </w:pPr>
  </w:p>
  <w:p w14:paraId="0432364E" w14:textId="2616879E" w:rsidR="00733979" w:rsidRDefault="00733979">
    <w:pPr>
      <w:ind w:firstLine="7"/>
      <w:jc w:val="center"/>
    </w:pPr>
    <w:r>
      <w:rPr>
        <w:rFonts w:ascii="Arial" w:hAnsi="Arial" w:cs="Arial"/>
        <w:i/>
        <w:sz w:val="16"/>
        <w:szCs w:val="16"/>
      </w:rPr>
      <w:t>oznaczenie sprawy 3/III/2021</w:t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  <w:t>DRUK ZP-TP</w:t>
    </w:r>
  </w:p>
  <w:p w14:paraId="1559F680" w14:textId="77777777" w:rsidR="00733979" w:rsidRDefault="00733979">
    <w:pPr>
      <w:pStyle w:val="Nagwek"/>
      <w:rPr>
        <w:rFonts w:ascii="Arial" w:hAnsi="Arial" w:cs="Arial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A08D724"/>
    <w:lvl w:ilvl="0">
      <w:start w:val="1"/>
      <w:numFmt w:val="none"/>
      <w:pStyle w:val="Nagwek1"/>
      <w:suff w:val="nothing"/>
      <w:lvlText w:val=""/>
      <w:lvlJc w:val="left"/>
      <w:pPr>
        <w:tabs>
          <w:tab w:val="num" w:pos="141"/>
        </w:tabs>
        <w:ind w:left="141" w:firstLine="0"/>
      </w:pPr>
    </w:lvl>
    <w:lvl w:ilvl="1">
      <w:start w:val="1"/>
      <w:numFmt w:val="bullet"/>
      <w:pStyle w:val="Nagwek2"/>
      <w:lvlText w:val=""/>
      <w:lvlJc w:val="left"/>
      <w:pPr>
        <w:tabs>
          <w:tab w:val="num" w:pos="141"/>
        </w:tabs>
        <w:ind w:left="141" w:firstLine="0"/>
      </w:pPr>
      <w:rPr>
        <w:rFonts w:ascii="Symbol" w:hAnsi="Symbol" w:cs="Symbol" w:hint="default"/>
        <w:sz w:val="18"/>
        <w:szCs w:val="18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141"/>
        </w:tabs>
        <w:ind w:left="14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</w:abstractNum>
  <w:abstractNum w:abstractNumId="1" w15:restartNumberingAfterBreak="0">
    <w:nsid w:val="00000002"/>
    <w:multiLevelType w:val="singleLevel"/>
    <w:tmpl w:val="EA346348"/>
    <w:name w:val="WW8Num1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sz w:val="18"/>
        <w:szCs w:val="18"/>
      </w:rPr>
    </w:lvl>
  </w:abstractNum>
  <w:abstractNum w:abstractNumId="2" w15:restartNumberingAfterBreak="0">
    <w:nsid w:val="00000003"/>
    <w:multiLevelType w:val="singleLevel"/>
    <w:tmpl w:val="2016621E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i w:val="0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multilevel"/>
    <w:tmpl w:val="D5C0E7B2"/>
    <w:name w:val="WW8Num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2340" w:hanging="36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8"/>
        <w:szCs w:val="18"/>
      </w:rPr>
    </w:lvl>
  </w:abstractNum>
  <w:abstractNum w:abstractNumId="7" w15:restartNumberingAfterBreak="0">
    <w:nsid w:val="00000008"/>
    <w:multiLevelType w:val="singleLevel"/>
    <w:tmpl w:val="2092018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</w:abstractNum>
  <w:abstractNum w:abstractNumId="8" w15:restartNumberingAfterBreak="0">
    <w:nsid w:val="00000009"/>
    <w:multiLevelType w:val="singleLevel"/>
    <w:tmpl w:val="FC9810B4"/>
    <w:name w:val="WW8Num8"/>
    <w:lvl w:ilvl="0">
      <w:start w:val="1"/>
      <w:numFmt w:val="decimal"/>
      <w:lvlText w:val="%1)"/>
      <w:lvlJc w:val="left"/>
      <w:pPr>
        <w:tabs>
          <w:tab w:val="num" w:pos="708"/>
        </w:tabs>
        <w:ind w:left="360" w:hanging="360"/>
      </w:pPr>
      <w:rPr>
        <w:rFonts w:ascii="Arial" w:hAnsi="Arial" w:cs="Arial" w:hint="default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i w:val="0"/>
        <w:sz w:val="18"/>
        <w:szCs w:val="18"/>
      </w:rPr>
    </w:lvl>
    <w:lvl w:ilvl="2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hAnsi="Symbol" w:cs="Arial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9B0135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bullet"/>
      <w:lvlText w:val=""/>
      <w:lvlJc w:val="left"/>
      <w:pPr>
        <w:tabs>
          <w:tab w:val="num" w:pos="708"/>
        </w:tabs>
        <w:ind w:left="1440" w:hanging="360"/>
      </w:pPr>
      <w:rPr>
        <w:rFonts w:ascii="Symbol" w:hAnsi="Symbol" w:cs="Symbol" w:hint="default"/>
        <w:i w:val="0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i w:val="0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0000010"/>
    <w:multiLevelType w:val="singleLevel"/>
    <w:tmpl w:val="BF884BB6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</w:abstractNum>
  <w:abstractNum w:abstractNumId="16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ascii="Arial" w:eastAsia="Times New Roman" w:hAnsi="Arial" w:cs="Arial"/>
        <w:i w:val="0"/>
        <w:sz w:val="18"/>
        <w:szCs w:val="18"/>
      </w:rPr>
    </w:lvl>
    <w:lvl w:ilvl="2">
      <w:start w:val="1"/>
      <w:numFmt w:val="bullet"/>
      <w:lvlText w:val="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  <w:i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00000013"/>
    <w:multiLevelType w:val="multi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i w:val="0"/>
        <w:sz w:val="18"/>
        <w:szCs w:val="18"/>
      </w:rPr>
    </w:lvl>
    <w:lvl w:ilvl="1">
      <w:start w:val="1"/>
      <w:numFmt w:val="bullet"/>
      <w:lvlText w:val=""/>
      <w:lvlJc w:val="left"/>
      <w:pPr>
        <w:tabs>
          <w:tab w:val="num" w:pos="708"/>
        </w:tabs>
        <w:ind w:left="1080" w:hanging="360"/>
      </w:pPr>
      <w:rPr>
        <w:rFonts w:ascii="Symbol" w:hAnsi="Symbol" w:cs="Symbol" w:hint="default"/>
        <w:i w:val="0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00000014"/>
    <w:multiLevelType w:val="multilevel"/>
    <w:tmpl w:val="CADCFE7A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785" w:hanging="360"/>
      </w:pPr>
      <w:rPr>
        <w:i w:val="0"/>
      </w:rPr>
    </w:lvl>
    <w:lvl w:ilvl="1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/>
        <w:sz w:val="18"/>
        <w:szCs w:val="18"/>
      </w:rPr>
    </w:lvl>
    <w:lvl w:ilvl="3">
      <w:start w:val="1"/>
      <w:numFmt w:val="bullet"/>
      <w:lvlText w:val="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5"/>
    <w:multiLevelType w:val="multilevel"/>
    <w:tmpl w:val="00000015"/>
    <w:name w:val="WW8Num20"/>
    <w:lvl w:ilvl="0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 w:val="0"/>
        <w:i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00000016"/>
    <w:multiLevelType w:val="singleLevel"/>
    <w:tmpl w:val="AF025818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</w:abstractNum>
  <w:abstractNum w:abstractNumId="22" w15:restartNumberingAfterBreak="0">
    <w:nsid w:val="00000017"/>
    <w:multiLevelType w:val="singleLevel"/>
    <w:tmpl w:val="00000017"/>
    <w:name w:val="WW8Num22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08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24" w15:restartNumberingAfterBreak="0">
    <w:nsid w:val="00000019"/>
    <w:multiLevelType w:val="singleLevel"/>
    <w:tmpl w:val="80E8C8C0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</w:abstractNum>
  <w:abstractNum w:abstractNumId="25" w15:restartNumberingAfterBreak="0">
    <w:nsid w:val="0000001A"/>
    <w:multiLevelType w:val="multilevel"/>
    <w:tmpl w:val="0000001A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830" w:hanging="360"/>
      </w:pPr>
      <w:rPr>
        <w:rFonts w:eastAsia="Times New Roman" w:hint="default"/>
        <w:i w:val="0"/>
        <w:sz w:val="18"/>
      </w:rPr>
    </w:lvl>
    <w:lvl w:ilvl="1">
      <w:start w:val="1"/>
      <w:numFmt w:val="bullet"/>
      <w:lvlText w:val=""/>
      <w:lvlJc w:val="left"/>
      <w:pPr>
        <w:tabs>
          <w:tab w:val="num" w:pos="0"/>
        </w:tabs>
        <w:ind w:left="1550" w:hanging="360"/>
      </w:pPr>
      <w:rPr>
        <w:rFonts w:ascii="Symbol" w:hAnsi="Symbol" w:cs="Symbol" w:hint="default"/>
        <w:b w:val="0"/>
        <w:i w:val="0"/>
        <w:sz w:val="18"/>
        <w:szCs w:val="18"/>
      </w:rPr>
    </w:lvl>
    <w:lvl w:ilvl="2">
      <w:start w:val="1"/>
      <w:numFmt w:val="bullet"/>
      <w:lvlText w:val=""/>
      <w:lvlJc w:val="left"/>
      <w:pPr>
        <w:tabs>
          <w:tab w:val="num" w:pos="0"/>
        </w:tabs>
        <w:ind w:left="2270" w:hanging="180"/>
      </w:pPr>
      <w:rPr>
        <w:rFonts w:ascii="Symbol" w:hAnsi="Symbol" w:cs="Symbol" w:hint="default"/>
        <w:b w:val="0"/>
        <w:i w:val="0"/>
        <w:sz w:val="18"/>
        <w:szCs w:val="18"/>
      </w:rPr>
    </w:lvl>
    <w:lvl w:ilvl="3">
      <w:start w:val="1"/>
      <w:numFmt w:val="bullet"/>
      <w:lvlText w:val=""/>
      <w:lvlJc w:val="left"/>
      <w:pPr>
        <w:tabs>
          <w:tab w:val="num" w:pos="708"/>
        </w:tabs>
        <w:ind w:left="2990" w:hanging="360"/>
      </w:pPr>
      <w:rPr>
        <w:rFonts w:ascii="Symbol" w:hAnsi="Symbol" w:cs="Symbol" w:hint="default"/>
        <w:b w:val="0"/>
        <w:i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90" w:hanging="180"/>
      </w:pPr>
    </w:lvl>
  </w:abstractNum>
  <w:abstractNum w:abstractNumId="26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/>
        <w:sz w:val="18"/>
        <w:szCs w:val="18"/>
      </w:rPr>
    </w:lvl>
  </w:abstractNum>
  <w:abstractNum w:abstractNumId="27" w15:restartNumberingAfterBreak="0">
    <w:nsid w:val="0000001C"/>
    <w:multiLevelType w:val="singleLevel"/>
    <w:tmpl w:val="EA72BB6A"/>
    <w:name w:val="WW8Num27"/>
    <w:lvl w:ilvl="0">
      <w:start w:val="1"/>
      <w:numFmt w:val="decimal"/>
      <w:lvlText w:val="%1)"/>
      <w:lvlJc w:val="left"/>
      <w:pPr>
        <w:tabs>
          <w:tab w:val="num" w:pos="708"/>
        </w:tabs>
        <w:ind w:left="360" w:hanging="360"/>
      </w:pPr>
      <w:rPr>
        <w:rFonts w:ascii="Arial" w:hAnsi="Arial" w:cs="Arial" w:hint="default"/>
        <w:sz w:val="18"/>
        <w:szCs w:val="18"/>
      </w:rPr>
    </w:lvl>
  </w:abstractNum>
  <w:abstractNum w:abstractNumId="28" w15:restartNumberingAfterBreak="0">
    <w:nsid w:val="0000001D"/>
    <w:multiLevelType w:val="singleLevel"/>
    <w:tmpl w:val="0000001D"/>
    <w:name w:val="WW8Num28"/>
    <w:lvl w:ilvl="0">
      <w:start w:val="1"/>
      <w:numFmt w:val="bullet"/>
      <w:suff w:val="space"/>
      <w:lvlText w:val=""/>
      <w:lvlJc w:val="left"/>
      <w:pPr>
        <w:tabs>
          <w:tab w:val="num" w:pos="0"/>
        </w:tabs>
        <w:ind w:left="0" w:firstLine="720"/>
      </w:pPr>
      <w:rPr>
        <w:rFonts w:ascii="Symbol" w:hAnsi="Symbol" w:cs="Symbol" w:hint="default"/>
        <w:b w:val="0"/>
        <w:i w:val="0"/>
        <w:sz w:val="18"/>
        <w:szCs w:val="18"/>
      </w:rPr>
    </w:lvl>
  </w:abstractNum>
  <w:abstractNum w:abstractNumId="29" w15:restartNumberingAfterBreak="0">
    <w:nsid w:val="0000001E"/>
    <w:multiLevelType w:val="multi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i w:val="0"/>
        <w:sz w:val="18"/>
        <w:szCs w:val="18"/>
      </w:rPr>
    </w:lvl>
    <w:lvl w:ilvl="1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i w:val="0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803" w:hanging="360"/>
      </w:pPr>
      <w:rPr>
        <w:rFonts w:hint="default"/>
      </w:rPr>
    </w:lvl>
  </w:abstractNum>
  <w:abstractNum w:abstractNumId="31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3" w15:restartNumberingAfterBreak="0">
    <w:nsid w:val="00000022"/>
    <w:multiLevelType w:val="singleLevel"/>
    <w:tmpl w:val="00000022"/>
    <w:name w:val="WW8Num33"/>
    <w:lvl w:ilvl="0">
      <w:numFmt w:val="bullet"/>
      <w:lvlText w:val=""/>
      <w:lvlJc w:val="left"/>
      <w:pPr>
        <w:tabs>
          <w:tab w:val="num" w:pos="708"/>
        </w:tabs>
        <w:ind w:left="720" w:hanging="360"/>
      </w:pPr>
      <w:rPr>
        <w:rFonts w:ascii="Symbol" w:hAnsi="Symbol" w:cs="Arial" w:hint="default"/>
      </w:rPr>
    </w:lvl>
  </w:abstractNum>
  <w:abstractNum w:abstractNumId="34" w15:restartNumberingAfterBreak="0">
    <w:nsid w:val="00000023"/>
    <w:multiLevelType w:val="singleLevel"/>
    <w:tmpl w:val="00000023"/>
    <w:name w:val="WW8Num34"/>
    <w:lvl w:ilvl="0">
      <w:start w:val="3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sz w:val="18"/>
        <w:szCs w:val="18"/>
      </w:rPr>
    </w:lvl>
  </w:abstractNum>
  <w:abstractNum w:abstractNumId="35" w15:restartNumberingAfterBreak="0">
    <w:nsid w:val="00000024"/>
    <w:multiLevelType w:val="singleLevel"/>
    <w:tmpl w:val="00000024"/>
    <w:name w:val="WW8Num35"/>
    <w:lvl w:ilvl="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36" w15:restartNumberingAfterBreak="0">
    <w:nsid w:val="00000025"/>
    <w:multiLevelType w:val="singleLevel"/>
    <w:tmpl w:val="00000025"/>
    <w:name w:val="WW8Num36"/>
    <w:lvl w:ilvl="0">
      <w:start w:val="1"/>
      <w:numFmt w:val="bullet"/>
      <w:lvlText w:val="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b w:val="0"/>
        <w:i w:val="0"/>
      </w:rPr>
    </w:lvl>
  </w:abstractNum>
  <w:abstractNum w:abstractNumId="37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105B1E06"/>
    <w:multiLevelType w:val="hybridMultilevel"/>
    <w:tmpl w:val="E28CA77A"/>
    <w:lvl w:ilvl="0" w:tplc="00000012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12">
      <w:start w:val="1"/>
      <w:numFmt w:val="bullet"/>
      <w:lvlText w:val=""/>
      <w:lvlJc w:val="left"/>
      <w:pPr>
        <w:ind w:left="2160" w:hanging="360"/>
      </w:pPr>
      <w:rPr>
        <w:rFonts w:ascii="Symbol" w:hAnsi="Symbol" w:cs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4769A3"/>
    <w:multiLevelType w:val="hybridMultilevel"/>
    <w:tmpl w:val="B2307422"/>
    <w:lvl w:ilvl="0" w:tplc="00000012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2B971AD"/>
    <w:multiLevelType w:val="singleLevel"/>
    <w:tmpl w:val="EA34634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sz w:val="18"/>
        <w:szCs w:val="18"/>
      </w:rPr>
    </w:lvl>
  </w:abstractNum>
  <w:abstractNum w:abstractNumId="41" w15:restartNumberingAfterBreak="0">
    <w:nsid w:val="16480FBC"/>
    <w:multiLevelType w:val="hybridMultilevel"/>
    <w:tmpl w:val="910E6414"/>
    <w:lvl w:ilvl="0" w:tplc="00000027">
      <w:start w:val="1"/>
      <w:numFmt w:val="bullet"/>
      <w:lvlText w:val=""/>
      <w:lvlJc w:val="left"/>
      <w:pPr>
        <w:ind w:left="1528" w:hanging="360"/>
      </w:pPr>
      <w:rPr>
        <w:rFonts w:ascii="Symbol" w:hAnsi="Symbol" w:cs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2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8" w:hanging="360"/>
      </w:pPr>
      <w:rPr>
        <w:rFonts w:ascii="Wingdings" w:hAnsi="Wingdings" w:hint="default"/>
      </w:rPr>
    </w:lvl>
  </w:abstractNum>
  <w:abstractNum w:abstractNumId="42" w15:restartNumberingAfterBreak="0">
    <w:nsid w:val="1BB529E7"/>
    <w:multiLevelType w:val="hybridMultilevel"/>
    <w:tmpl w:val="9B34B6E2"/>
    <w:lvl w:ilvl="0" w:tplc="0000001E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431CB1"/>
    <w:multiLevelType w:val="hybridMultilevel"/>
    <w:tmpl w:val="EA86DEDA"/>
    <w:lvl w:ilvl="0" w:tplc="00000003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DC17A50"/>
    <w:multiLevelType w:val="hybridMultilevel"/>
    <w:tmpl w:val="3C5ABEAE"/>
    <w:lvl w:ilvl="0" w:tplc="00000007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6E108C4"/>
    <w:multiLevelType w:val="hybridMultilevel"/>
    <w:tmpl w:val="FB9AD630"/>
    <w:lvl w:ilvl="0" w:tplc="00000007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9C621EE"/>
    <w:multiLevelType w:val="singleLevel"/>
    <w:tmpl w:val="00000008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47" w15:restartNumberingAfterBreak="0">
    <w:nsid w:val="3BCD6A39"/>
    <w:multiLevelType w:val="hybridMultilevel"/>
    <w:tmpl w:val="AEDE017E"/>
    <w:lvl w:ilvl="0" w:tplc="00000025">
      <w:numFmt w:val="bullet"/>
      <w:lvlText w:val=""/>
      <w:lvlJc w:val="left"/>
      <w:pPr>
        <w:ind w:left="720" w:hanging="360"/>
      </w:pPr>
      <w:rPr>
        <w:rFonts w:ascii="Symbo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FA1C46"/>
    <w:multiLevelType w:val="hybridMultilevel"/>
    <w:tmpl w:val="C39E0348"/>
    <w:lvl w:ilvl="0" w:tplc="00000003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A03993"/>
    <w:multiLevelType w:val="hybridMultilevel"/>
    <w:tmpl w:val="FC642310"/>
    <w:lvl w:ilvl="0" w:tplc="00000025">
      <w:start w:val="1"/>
      <w:numFmt w:val="bullet"/>
      <w:lvlText w:val=""/>
      <w:lvlJc w:val="left"/>
      <w:pPr>
        <w:ind w:left="1358" w:hanging="360"/>
      </w:pPr>
      <w:rPr>
        <w:rFonts w:ascii="Symbol" w:hAnsi="Symbol" w:cs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50" w15:restartNumberingAfterBreak="0">
    <w:nsid w:val="63A87F98"/>
    <w:multiLevelType w:val="hybridMultilevel"/>
    <w:tmpl w:val="7368C7E6"/>
    <w:lvl w:ilvl="0" w:tplc="0000001E">
      <w:start w:val="1"/>
      <w:numFmt w:val="bullet"/>
      <w:lvlText w:val=""/>
      <w:lvlJc w:val="left"/>
      <w:pPr>
        <w:ind w:left="1080" w:hanging="360"/>
      </w:pPr>
      <w:rPr>
        <w:rFonts w:ascii="Symbol" w:hAnsi="Symbol" w:cs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575014C"/>
    <w:multiLevelType w:val="hybridMultilevel"/>
    <w:tmpl w:val="CE16CF06"/>
    <w:lvl w:ilvl="0" w:tplc="00000022">
      <w:numFmt w:val="bullet"/>
      <w:lvlText w:val=""/>
      <w:lvlJc w:val="left"/>
      <w:pPr>
        <w:ind w:left="720" w:hanging="360"/>
      </w:pPr>
      <w:rPr>
        <w:rFonts w:ascii="Symbo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BA56C2B"/>
    <w:multiLevelType w:val="hybridMultilevel"/>
    <w:tmpl w:val="058E852C"/>
    <w:lvl w:ilvl="0" w:tplc="0000001D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CC46B3E"/>
    <w:multiLevelType w:val="hybridMultilevel"/>
    <w:tmpl w:val="F2CC1A8C"/>
    <w:lvl w:ilvl="0" w:tplc="00000003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4A738F"/>
    <w:multiLevelType w:val="hybridMultilevel"/>
    <w:tmpl w:val="13CE4180"/>
    <w:lvl w:ilvl="0" w:tplc="66B0F21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607159"/>
    <w:multiLevelType w:val="hybridMultilevel"/>
    <w:tmpl w:val="75F25A60"/>
    <w:lvl w:ilvl="0" w:tplc="0000001E">
      <w:start w:val="1"/>
      <w:numFmt w:val="bullet"/>
      <w:lvlText w:val=""/>
      <w:lvlJc w:val="left"/>
      <w:pPr>
        <w:ind w:left="971" w:hanging="360"/>
      </w:pPr>
      <w:rPr>
        <w:rFonts w:ascii="Symbol" w:hAnsi="Symbol" w:cs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56" w15:restartNumberingAfterBreak="0">
    <w:nsid w:val="74676FCF"/>
    <w:multiLevelType w:val="multilevel"/>
    <w:tmpl w:val="6E1488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78DC5DCF"/>
    <w:multiLevelType w:val="hybridMultilevel"/>
    <w:tmpl w:val="235CCECA"/>
    <w:lvl w:ilvl="0" w:tplc="00000005">
      <w:start w:val="1"/>
      <w:numFmt w:val="bullet"/>
      <w:lvlText w:val=""/>
      <w:lvlJc w:val="left"/>
      <w:pPr>
        <w:ind w:left="16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8" w15:restartNumberingAfterBreak="0">
    <w:nsid w:val="792D165B"/>
    <w:multiLevelType w:val="multilevel"/>
    <w:tmpl w:val="CA2C79B8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 w:val="0"/>
        <w:i w:val="0"/>
        <w:sz w:val="18"/>
        <w:szCs w:val="18"/>
        <w:lang w:val="pl-PL" w:eastAsia="pl-PL"/>
      </w:rPr>
    </w:lvl>
    <w:lvl w:ilvl="1">
      <w:start w:val="1"/>
      <w:numFmt w:val="bullet"/>
      <w:lvlText w:val=""/>
      <w:lvlJc w:val="left"/>
      <w:pPr>
        <w:tabs>
          <w:tab w:val="num" w:pos="785"/>
        </w:tabs>
        <w:ind w:left="785" w:hanging="360"/>
      </w:pPr>
      <w:rPr>
        <w:rFonts w:ascii="Symbol" w:hAnsi="Symbol" w:cs="Symbol" w:hint="default"/>
        <w:b w:val="0"/>
        <w:i w:val="0"/>
        <w:sz w:val="18"/>
        <w:szCs w:val="18"/>
        <w:lang w:val="pl-PL" w:eastAsia="pl-PL"/>
      </w:rPr>
    </w:lvl>
    <w:lvl w:ilvl="2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hAnsi="Symbol" w:cs="Arial" w:hint="default"/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hAnsi="Arial" w:hint="default"/>
        <w:strike w:val="0"/>
        <w:dstrike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43"/>
  </w:num>
  <w:num w:numId="39">
    <w:abstractNumId w:val="48"/>
  </w:num>
  <w:num w:numId="40">
    <w:abstractNumId w:val="55"/>
  </w:num>
  <w:num w:numId="41">
    <w:abstractNumId w:val="50"/>
  </w:num>
  <w:num w:numId="42">
    <w:abstractNumId w:val="56"/>
  </w:num>
  <w:num w:numId="43">
    <w:abstractNumId w:val="44"/>
  </w:num>
  <w:num w:numId="44">
    <w:abstractNumId w:val="58"/>
  </w:num>
  <w:num w:numId="45">
    <w:abstractNumId w:val="39"/>
  </w:num>
  <w:num w:numId="46">
    <w:abstractNumId w:val="38"/>
  </w:num>
  <w:num w:numId="47">
    <w:abstractNumId w:val="41"/>
  </w:num>
  <w:num w:numId="48">
    <w:abstractNumId w:val="53"/>
  </w:num>
  <w:num w:numId="49">
    <w:abstractNumId w:val="49"/>
  </w:num>
  <w:num w:numId="50">
    <w:abstractNumId w:val="42"/>
  </w:num>
  <w:num w:numId="51">
    <w:abstractNumId w:val="52"/>
  </w:num>
  <w:num w:numId="52">
    <w:abstractNumId w:val="45"/>
  </w:num>
  <w:num w:numId="53">
    <w:abstractNumId w:val="46"/>
  </w:num>
  <w:num w:numId="54">
    <w:abstractNumId w:val="37"/>
  </w:num>
  <w:num w:numId="55">
    <w:abstractNumId w:val="51"/>
  </w:num>
  <w:num w:numId="56">
    <w:abstractNumId w:val="47"/>
  </w:num>
  <w:num w:numId="57">
    <w:abstractNumId w:val="40"/>
  </w:num>
  <w:num w:numId="58">
    <w:abstractNumId w:val="57"/>
  </w:num>
  <w:num w:numId="59">
    <w:abstractNumId w:val="5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6500"/>
    <w:rsid w:val="000044DE"/>
    <w:rsid w:val="000066E5"/>
    <w:rsid w:val="00006DDE"/>
    <w:rsid w:val="00014897"/>
    <w:rsid w:val="00026ACE"/>
    <w:rsid w:val="00032C9C"/>
    <w:rsid w:val="00037915"/>
    <w:rsid w:val="0006154A"/>
    <w:rsid w:val="000723B5"/>
    <w:rsid w:val="00095AC7"/>
    <w:rsid w:val="000A5809"/>
    <w:rsid w:val="000B2A72"/>
    <w:rsid w:val="000B6A32"/>
    <w:rsid w:val="000C2C6F"/>
    <w:rsid w:val="000D0EC5"/>
    <w:rsid w:val="000D20E1"/>
    <w:rsid w:val="000E4EC9"/>
    <w:rsid w:val="000F4292"/>
    <w:rsid w:val="00112AD7"/>
    <w:rsid w:val="001140E0"/>
    <w:rsid w:val="00122BBB"/>
    <w:rsid w:val="00132D51"/>
    <w:rsid w:val="0015426A"/>
    <w:rsid w:val="00154CC7"/>
    <w:rsid w:val="00161077"/>
    <w:rsid w:val="00173B4F"/>
    <w:rsid w:val="001910D2"/>
    <w:rsid w:val="00191D36"/>
    <w:rsid w:val="00196EF2"/>
    <w:rsid w:val="001B02BC"/>
    <w:rsid w:val="001B3825"/>
    <w:rsid w:val="001C6B42"/>
    <w:rsid w:val="001D0F2E"/>
    <w:rsid w:val="001D3F7D"/>
    <w:rsid w:val="001F07F8"/>
    <w:rsid w:val="001F1CE7"/>
    <w:rsid w:val="001F456E"/>
    <w:rsid w:val="002055AA"/>
    <w:rsid w:val="00206BC0"/>
    <w:rsid w:val="00210E73"/>
    <w:rsid w:val="00212108"/>
    <w:rsid w:val="002149B3"/>
    <w:rsid w:val="0021738E"/>
    <w:rsid w:val="0022353C"/>
    <w:rsid w:val="002521D8"/>
    <w:rsid w:val="00254617"/>
    <w:rsid w:val="002611EE"/>
    <w:rsid w:val="00262B3D"/>
    <w:rsid w:val="0026557F"/>
    <w:rsid w:val="002918D2"/>
    <w:rsid w:val="00292DFB"/>
    <w:rsid w:val="002C1066"/>
    <w:rsid w:val="002D4A1C"/>
    <w:rsid w:val="003174F5"/>
    <w:rsid w:val="00323FAE"/>
    <w:rsid w:val="00324040"/>
    <w:rsid w:val="003350ED"/>
    <w:rsid w:val="00342D0A"/>
    <w:rsid w:val="0035753B"/>
    <w:rsid w:val="003737F5"/>
    <w:rsid w:val="00375412"/>
    <w:rsid w:val="003815E4"/>
    <w:rsid w:val="00391F0B"/>
    <w:rsid w:val="00395933"/>
    <w:rsid w:val="003A226F"/>
    <w:rsid w:val="003A398F"/>
    <w:rsid w:val="003A4FD7"/>
    <w:rsid w:val="003B1607"/>
    <w:rsid w:val="003B5007"/>
    <w:rsid w:val="003C23FA"/>
    <w:rsid w:val="003E4F2C"/>
    <w:rsid w:val="003F1021"/>
    <w:rsid w:val="003F67B5"/>
    <w:rsid w:val="00403F8A"/>
    <w:rsid w:val="00413E87"/>
    <w:rsid w:val="004229DB"/>
    <w:rsid w:val="00424B21"/>
    <w:rsid w:val="00425B86"/>
    <w:rsid w:val="00432FD0"/>
    <w:rsid w:val="00435947"/>
    <w:rsid w:val="004473C1"/>
    <w:rsid w:val="004511CC"/>
    <w:rsid w:val="00457E06"/>
    <w:rsid w:val="004961B3"/>
    <w:rsid w:val="004A0D96"/>
    <w:rsid w:val="004C130F"/>
    <w:rsid w:val="004D2D05"/>
    <w:rsid w:val="004D572D"/>
    <w:rsid w:val="004F1745"/>
    <w:rsid w:val="004F66DF"/>
    <w:rsid w:val="00504154"/>
    <w:rsid w:val="00525C9C"/>
    <w:rsid w:val="00534444"/>
    <w:rsid w:val="005643D2"/>
    <w:rsid w:val="0056726D"/>
    <w:rsid w:val="00580060"/>
    <w:rsid w:val="00580EA9"/>
    <w:rsid w:val="005A3DC2"/>
    <w:rsid w:val="005D1023"/>
    <w:rsid w:val="005D363D"/>
    <w:rsid w:val="005D490D"/>
    <w:rsid w:val="005D579C"/>
    <w:rsid w:val="005E4180"/>
    <w:rsid w:val="005E432B"/>
    <w:rsid w:val="005F2D48"/>
    <w:rsid w:val="005F2F52"/>
    <w:rsid w:val="005F399A"/>
    <w:rsid w:val="006005C3"/>
    <w:rsid w:val="006351CE"/>
    <w:rsid w:val="00641ADE"/>
    <w:rsid w:val="00647DC2"/>
    <w:rsid w:val="00650683"/>
    <w:rsid w:val="006677D6"/>
    <w:rsid w:val="00680650"/>
    <w:rsid w:val="0068262F"/>
    <w:rsid w:val="00687AC6"/>
    <w:rsid w:val="006C3534"/>
    <w:rsid w:val="006C7C52"/>
    <w:rsid w:val="006E6BC6"/>
    <w:rsid w:val="006F17A1"/>
    <w:rsid w:val="006F28D9"/>
    <w:rsid w:val="007149BA"/>
    <w:rsid w:val="00714BEB"/>
    <w:rsid w:val="00730570"/>
    <w:rsid w:val="0073059C"/>
    <w:rsid w:val="00733979"/>
    <w:rsid w:val="00746C05"/>
    <w:rsid w:val="00755870"/>
    <w:rsid w:val="00774737"/>
    <w:rsid w:val="00774FBF"/>
    <w:rsid w:val="0078338A"/>
    <w:rsid w:val="0078527F"/>
    <w:rsid w:val="00786B3B"/>
    <w:rsid w:val="0079455A"/>
    <w:rsid w:val="00795F12"/>
    <w:rsid w:val="007A45F3"/>
    <w:rsid w:val="007A5AFD"/>
    <w:rsid w:val="007B76B1"/>
    <w:rsid w:val="007C1D92"/>
    <w:rsid w:val="007C7098"/>
    <w:rsid w:val="007D2161"/>
    <w:rsid w:val="007D6EA6"/>
    <w:rsid w:val="007D7265"/>
    <w:rsid w:val="007E5A98"/>
    <w:rsid w:val="007F3F05"/>
    <w:rsid w:val="0080562F"/>
    <w:rsid w:val="00813C9B"/>
    <w:rsid w:val="00825F26"/>
    <w:rsid w:val="008451AC"/>
    <w:rsid w:val="00847EE1"/>
    <w:rsid w:val="008574FC"/>
    <w:rsid w:val="008577BE"/>
    <w:rsid w:val="0087602D"/>
    <w:rsid w:val="008A0DEC"/>
    <w:rsid w:val="008A2864"/>
    <w:rsid w:val="008A2B27"/>
    <w:rsid w:val="008C6A07"/>
    <w:rsid w:val="008D4FE4"/>
    <w:rsid w:val="008D7E7A"/>
    <w:rsid w:val="008E3CA3"/>
    <w:rsid w:val="008E4805"/>
    <w:rsid w:val="008E7753"/>
    <w:rsid w:val="009049C8"/>
    <w:rsid w:val="009122FB"/>
    <w:rsid w:val="0094174E"/>
    <w:rsid w:val="00943348"/>
    <w:rsid w:val="009458F0"/>
    <w:rsid w:val="00947821"/>
    <w:rsid w:val="009666F7"/>
    <w:rsid w:val="00973618"/>
    <w:rsid w:val="0097734D"/>
    <w:rsid w:val="00987677"/>
    <w:rsid w:val="009A24B8"/>
    <w:rsid w:val="009B0847"/>
    <w:rsid w:val="009B365C"/>
    <w:rsid w:val="009B5FCF"/>
    <w:rsid w:val="009C02F4"/>
    <w:rsid w:val="009C7705"/>
    <w:rsid w:val="009D5C2B"/>
    <w:rsid w:val="009E2A2C"/>
    <w:rsid w:val="009F6E04"/>
    <w:rsid w:val="00A04F17"/>
    <w:rsid w:val="00A072ED"/>
    <w:rsid w:val="00A24B75"/>
    <w:rsid w:val="00A256EC"/>
    <w:rsid w:val="00A41F74"/>
    <w:rsid w:val="00A43E10"/>
    <w:rsid w:val="00A52970"/>
    <w:rsid w:val="00A624F8"/>
    <w:rsid w:val="00AA315A"/>
    <w:rsid w:val="00AA6DD0"/>
    <w:rsid w:val="00AA731D"/>
    <w:rsid w:val="00AB23D3"/>
    <w:rsid w:val="00AC5492"/>
    <w:rsid w:val="00AE1D8B"/>
    <w:rsid w:val="00B01F72"/>
    <w:rsid w:val="00B10217"/>
    <w:rsid w:val="00B138CF"/>
    <w:rsid w:val="00B20DF6"/>
    <w:rsid w:val="00B216E5"/>
    <w:rsid w:val="00B313C2"/>
    <w:rsid w:val="00B47407"/>
    <w:rsid w:val="00B57243"/>
    <w:rsid w:val="00B6304F"/>
    <w:rsid w:val="00B7108D"/>
    <w:rsid w:val="00B84925"/>
    <w:rsid w:val="00BD0172"/>
    <w:rsid w:val="00BD3BFB"/>
    <w:rsid w:val="00BD504A"/>
    <w:rsid w:val="00BD60C7"/>
    <w:rsid w:val="00BE73AF"/>
    <w:rsid w:val="00C4281E"/>
    <w:rsid w:val="00C55087"/>
    <w:rsid w:val="00C575BE"/>
    <w:rsid w:val="00C6509D"/>
    <w:rsid w:val="00C67722"/>
    <w:rsid w:val="00C716F5"/>
    <w:rsid w:val="00C80A0B"/>
    <w:rsid w:val="00C81AEF"/>
    <w:rsid w:val="00C91609"/>
    <w:rsid w:val="00CA0CBC"/>
    <w:rsid w:val="00CA283B"/>
    <w:rsid w:val="00CA51A0"/>
    <w:rsid w:val="00CA5A75"/>
    <w:rsid w:val="00CA6E9E"/>
    <w:rsid w:val="00CC19AF"/>
    <w:rsid w:val="00CC69CE"/>
    <w:rsid w:val="00CD051D"/>
    <w:rsid w:val="00CD0E93"/>
    <w:rsid w:val="00CD1C3A"/>
    <w:rsid w:val="00CD6500"/>
    <w:rsid w:val="00D002E5"/>
    <w:rsid w:val="00D02C0C"/>
    <w:rsid w:val="00D05912"/>
    <w:rsid w:val="00D105E1"/>
    <w:rsid w:val="00D12976"/>
    <w:rsid w:val="00D14D1B"/>
    <w:rsid w:val="00D20CE4"/>
    <w:rsid w:val="00D212F8"/>
    <w:rsid w:val="00D239D3"/>
    <w:rsid w:val="00D30EE7"/>
    <w:rsid w:val="00D338B3"/>
    <w:rsid w:val="00D40F44"/>
    <w:rsid w:val="00D44055"/>
    <w:rsid w:val="00D57246"/>
    <w:rsid w:val="00D60775"/>
    <w:rsid w:val="00D83995"/>
    <w:rsid w:val="00D91A88"/>
    <w:rsid w:val="00D95EE9"/>
    <w:rsid w:val="00D96A6A"/>
    <w:rsid w:val="00D96CA9"/>
    <w:rsid w:val="00D97501"/>
    <w:rsid w:val="00DA493F"/>
    <w:rsid w:val="00DB380C"/>
    <w:rsid w:val="00DC16BE"/>
    <w:rsid w:val="00DC609D"/>
    <w:rsid w:val="00DC7E14"/>
    <w:rsid w:val="00DE63A4"/>
    <w:rsid w:val="00E12E68"/>
    <w:rsid w:val="00E3343E"/>
    <w:rsid w:val="00E347C6"/>
    <w:rsid w:val="00E35301"/>
    <w:rsid w:val="00E409E6"/>
    <w:rsid w:val="00E44906"/>
    <w:rsid w:val="00E47C29"/>
    <w:rsid w:val="00E508B3"/>
    <w:rsid w:val="00E55600"/>
    <w:rsid w:val="00E61512"/>
    <w:rsid w:val="00E6266D"/>
    <w:rsid w:val="00E64E41"/>
    <w:rsid w:val="00E64F4D"/>
    <w:rsid w:val="00E72A55"/>
    <w:rsid w:val="00E75455"/>
    <w:rsid w:val="00E955E2"/>
    <w:rsid w:val="00EB4915"/>
    <w:rsid w:val="00EB607C"/>
    <w:rsid w:val="00EB719C"/>
    <w:rsid w:val="00ED08F1"/>
    <w:rsid w:val="00ED43B0"/>
    <w:rsid w:val="00F00D17"/>
    <w:rsid w:val="00F01CA0"/>
    <w:rsid w:val="00F17963"/>
    <w:rsid w:val="00F46542"/>
    <w:rsid w:val="00F51165"/>
    <w:rsid w:val="00F51932"/>
    <w:rsid w:val="00F6611A"/>
    <w:rsid w:val="00F6619F"/>
    <w:rsid w:val="00F8225B"/>
    <w:rsid w:val="00F87F0D"/>
    <w:rsid w:val="00F90136"/>
    <w:rsid w:val="00F93A1E"/>
    <w:rsid w:val="00F940F0"/>
    <w:rsid w:val="00FA2645"/>
    <w:rsid w:val="00FB0211"/>
    <w:rsid w:val="00FB0DE6"/>
    <w:rsid w:val="00FB3CE8"/>
    <w:rsid w:val="00FC6F1C"/>
    <w:rsid w:val="00FD03EE"/>
    <w:rsid w:val="00FD32BB"/>
    <w:rsid w:val="00FE01AF"/>
    <w:rsid w:val="00FF3FED"/>
    <w:rsid w:val="00FF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3D2C72F"/>
  <w15:docId w15:val="{1F1EEF21-9F19-4DBC-B407-80F3FF0F6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0ED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3350ED"/>
    <w:pPr>
      <w:keepNext/>
      <w:numPr>
        <w:numId w:val="1"/>
      </w:numPr>
      <w:outlineLvl w:val="0"/>
    </w:pPr>
    <w:rPr>
      <w:rFonts w:ascii="Arial" w:hAnsi="Arial" w:cs="Arial"/>
      <w:b/>
    </w:rPr>
  </w:style>
  <w:style w:type="paragraph" w:styleId="Nagwek2">
    <w:name w:val="heading 2"/>
    <w:basedOn w:val="Normalny"/>
    <w:next w:val="Normalny"/>
    <w:qFormat/>
    <w:rsid w:val="003350ED"/>
    <w:pPr>
      <w:keepNext/>
      <w:numPr>
        <w:ilvl w:val="1"/>
        <w:numId w:val="1"/>
      </w:numPr>
      <w:ind w:left="214"/>
      <w:outlineLvl w:val="1"/>
    </w:pPr>
    <w:rPr>
      <w:rFonts w:ascii="Arial" w:hAnsi="Arial" w:cs="Arial"/>
      <w:b/>
      <w:color w:val="FF0000"/>
    </w:rPr>
  </w:style>
  <w:style w:type="paragraph" w:styleId="Nagwek3">
    <w:name w:val="heading 3"/>
    <w:basedOn w:val="Normalny"/>
    <w:next w:val="Normalny"/>
    <w:qFormat/>
    <w:rsid w:val="003350ED"/>
    <w:pPr>
      <w:keepNext/>
      <w:numPr>
        <w:ilvl w:val="2"/>
        <w:numId w:val="1"/>
      </w:numPr>
      <w:jc w:val="center"/>
      <w:outlineLvl w:val="2"/>
    </w:pPr>
    <w:rPr>
      <w:rFonts w:ascii="Tahoma" w:hAnsi="Tahoma" w:cs="Tahoma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350ED"/>
    <w:rPr>
      <w:rFonts w:hint="default"/>
    </w:rPr>
  </w:style>
  <w:style w:type="character" w:customStyle="1" w:styleId="WW8Num1z1">
    <w:name w:val="WW8Num1z1"/>
    <w:rsid w:val="003350ED"/>
  </w:style>
  <w:style w:type="character" w:customStyle="1" w:styleId="WW8Num1z2">
    <w:name w:val="WW8Num1z2"/>
    <w:rsid w:val="003350ED"/>
  </w:style>
  <w:style w:type="character" w:customStyle="1" w:styleId="WW8Num1z3">
    <w:name w:val="WW8Num1z3"/>
    <w:rsid w:val="003350ED"/>
  </w:style>
  <w:style w:type="character" w:customStyle="1" w:styleId="WW8Num1z4">
    <w:name w:val="WW8Num1z4"/>
    <w:rsid w:val="003350ED"/>
  </w:style>
  <w:style w:type="character" w:customStyle="1" w:styleId="WW8Num1z5">
    <w:name w:val="WW8Num1z5"/>
    <w:rsid w:val="003350ED"/>
  </w:style>
  <w:style w:type="character" w:customStyle="1" w:styleId="WW8Num1z6">
    <w:name w:val="WW8Num1z6"/>
    <w:rsid w:val="003350ED"/>
  </w:style>
  <w:style w:type="character" w:customStyle="1" w:styleId="WW8Num1z7">
    <w:name w:val="WW8Num1z7"/>
    <w:rsid w:val="003350ED"/>
  </w:style>
  <w:style w:type="character" w:customStyle="1" w:styleId="WW8Num1z8">
    <w:name w:val="WW8Num1z8"/>
    <w:rsid w:val="003350ED"/>
  </w:style>
  <w:style w:type="character" w:customStyle="1" w:styleId="WW8Num2z0">
    <w:name w:val="WW8Num2z0"/>
    <w:rsid w:val="003350ED"/>
    <w:rPr>
      <w:rFonts w:ascii="Arial" w:eastAsia="Times New Roman" w:hAnsi="Arial" w:cs="Arial"/>
    </w:rPr>
  </w:style>
  <w:style w:type="character" w:customStyle="1" w:styleId="WW8Num2z1">
    <w:name w:val="WW8Num2z1"/>
    <w:rsid w:val="003350ED"/>
  </w:style>
  <w:style w:type="character" w:customStyle="1" w:styleId="WW8Num2z2">
    <w:name w:val="WW8Num2z2"/>
    <w:rsid w:val="003350ED"/>
  </w:style>
  <w:style w:type="character" w:customStyle="1" w:styleId="WW8Num2z3">
    <w:name w:val="WW8Num2z3"/>
    <w:rsid w:val="003350ED"/>
  </w:style>
  <w:style w:type="character" w:customStyle="1" w:styleId="WW8Num2z4">
    <w:name w:val="WW8Num2z4"/>
    <w:rsid w:val="003350ED"/>
  </w:style>
  <w:style w:type="character" w:customStyle="1" w:styleId="WW8Num2z5">
    <w:name w:val="WW8Num2z5"/>
    <w:rsid w:val="003350ED"/>
  </w:style>
  <w:style w:type="character" w:customStyle="1" w:styleId="WW8Num2z6">
    <w:name w:val="WW8Num2z6"/>
    <w:rsid w:val="003350ED"/>
  </w:style>
  <w:style w:type="character" w:customStyle="1" w:styleId="WW8Num2z7">
    <w:name w:val="WW8Num2z7"/>
    <w:rsid w:val="003350ED"/>
  </w:style>
  <w:style w:type="character" w:customStyle="1" w:styleId="WW8Num2z8">
    <w:name w:val="WW8Num2z8"/>
    <w:rsid w:val="003350ED"/>
  </w:style>
  <w:style w:type="character" w:customStyle="1" w:styleId="WW8Num3z0">
    <w:name w:val="WW8Num3z0"/>
    <w:rsid w:val="003350ED"/>
    <w:rPr>
      <w:i w:val="0"/>
    </w:rPr>
  </w:style>
  <w:style w:type="character" w:customStyle="1" w:styleId="WW8Num3z1">
    <w:name w:val="WW8Num3z1"/>
    <w:rsid w:val="003350ED"/>
    <w:rPr>
      <w:rFonts w:ascii="Symbol" w:hAnsi="Symbol" w:cs="Symbol" w:hint="default"/>
      <w:i w:val="0"/>
      <w:sz w:val="18"/>
      <w:szCs w:val="18"/>
    </w:rPr>
  </w:style>
  <w:style w:type="character" w:customStyle="1" w:styleId="WW8Num3z2">
    <w:name w:val="WW8Num3z2"/>
    <w:rsid w:val="003350ED"/>
  </w:style>
  <w:style w:type="character" w:customStyle="1" w:styleId="WW8Num3z3">
    <w:name w:val="WW8Num3z3"/>
    <w:rsid w:val="003350ED"/>
  </w:style>
  <w:style w:type="character" w:customStyle="1" w:styleId="WW8Num3z4">
    <w:name w:val="WW8Num3z4"/>
    <w:rsid w:val="003350ED"/>
  </w:style>
  <w:style w:type="character" w:customStyle="1" w:styleId="WW8Num3z5">
    <w:name w:val="WW8Num3z5"/>
    <w:rsid w:val="003350ED"/>
  </w:style>
  <w:style w:type="character" w:customStyle="1" w:styleId="WW8Num3z6">
    <w:name w:val="WW8Num3z6"/>
    <w:rsid w:val="003350ED"/>
  </w:style>
  <w:style w:type="character" w:customStyle="1" w:styleId="WW8Num3z7">
    <w:name w:val="WW8Num3z7"/>
    <w:rsid w:val="003350ED"/>
  </w:style>
  <w:style w:type="character" w:customStyle="1" w:styleId="WW8Num3z8">
    <w:name w:val="WW8Num3z8"/>
    <w:rsid w:val="003350ED"/>
  </w:style>
  <w:style w:type="character" w:customStyle="1" w:styleId="WW8Num4z0">
    <w:name w:val="WW8Num4z0"/>
    <w:rsid w:val="003350ED"/>
    <w:rPr>
      <w:rFonts w:ascii="Symbol" w:hAnsi="Symbol" w:cs="Symbol" w:hint="default"/>
    </w:rPr>
  </w:style>
  <w:style w:type="character" w:customStyle="1" w:styleId="WW8Num4z1">
    <w:name w:val="WW8Num4z1"/>
    <w:rsid w:val="003350ED"/>
    <w:rPr>
      <w:rFonts w:ascii="Courier New" w:hAnsi="Courier New" w:cs="Courier New" w:hint="default"/>
    </w:rPr>
  </w:style>
  <w:style w:type="character" w:customStyle="1" w:styleId="WW8Num4z2">
    <w:name w:val="WW8Num4z2"/>
    <w:rsid w:val="003350ED"/>
    <w:rPr>
      <w:rFonts w:ascii="Wingdings" w:hAnsi="Wingdings" w:cs="Wingdings" w:hint="default"/>
    </w:rPr>
  </w:style>
  <w:style w:type="character" w:customStyle="1" w:styleId="WW8Num5z0">
    <w:name w:val="WW8Num5z0"/>
    <w:rsid w:val="003350ED"/>
    <w:rPr>
      <w:rFonts w:cs="Tahoma" w:hint="default"/>
    </w:rPr>
  </w:style>
  <w:style w:type="character" w:customStyle="1" w:styleId="WW8Num5z1">
    <w:name w:val="WW8Num5z1"/>
    <w:rsid w:val="003350ED"/>
    <w:rPr>
      <w:rFonts w:hint="default"/>
    </w:rPr>
  </w:style>
  <w:style w:type="character" w:customStyle="1" w:styleId="WW8Num5z3">
    <w:name w:val="WW8Num5z3"/>
    <w:rsid w:val="003350ED"/>
  </w:style>
  <w:style w:type="character" w:customStyle="1" w:styleId="WW8Num5z4">
    <w:name w:val="WW8Num5z4"/>
    <w:rsid w:val="003350ED"/>
  </w:style>
  <w:style w:type="character" w:customStyle="1" w:styleId="WW8Num5z5">
    <w:name w:val="WW8Num5z5"/>
    <w:rsid w:val="003350ED"/>
  </w:style>
  <w:style w:type="character" w:customStyle="1" w:styleId="WW8Num5z6">
    <w:name w:val="WW8Num5z6"/>
    <w:rsid w:val="003350ED"/>
  </w:style>
  <w:style w:type="character" w:customStyle="1" w:styleId="WW8Num5z7">
    <w:name w:val="WW8Num5z7"/>
    <w:rsid w:val="003350ED"/>
  </w:style>
  <w:style w:type="character" w:customStyle="1" w:styleId="WW8Num5z8">
    <w:name w:val="WW8Num5z8"/>
    <w:rsid w:val="003350ED"/>
  </w:style>
  <w:style w:type="character" w:customStyle="1" w:styleId="WW8Num6z0">
    <w:name w:val="WW8Num6z0"/>
    <w:rsid w:val="003350ED"/>
    <w:rPr>
      <w:rFonts w:ascii="Symbol" w:hAnsi="Symbol" w:cs="Symbol" w:hint="default"/>
      <w:sz w:val="18"/>
      <w:szCs w:val="18"/>
    </w:rPr>
  </w:style>
  <w:style w:type="character" w:customStyle="1" w:styleId="WW8Num6z1">
    <w:name w:val="WW8Num6z1"/>
    <w:rsid w:val="003350ED"/>
    <w:rPr>
      <w:rFonts w:ascii="Courier New" w:hAnsi="Courier New" w:cs="Courier New" w:hint="default"/>
    </w:rPr>
  </w:style>
  <w:style w:type="character" w:customStyle="1" w:styleId="WW8Num6z2">
    <w:name w:val="WW8Num6z2"/>
    <w:rsid w:val="003350ED"/>
    <w:rPr>
      <w:rFonts w:ascii="Wingdings" w:hAnsi="Wingdings" w:cs="Wingdings" w:hint="default"/>
    </w:rPr>
  </w:style>
  <w:style w:type="character" w:customStyle="1" w:styleId="WW8Num6z3">
    <w:name w:val="WW8Num6z3"/>
    <w:rsid w:val="003350ED"/>
    <w:rPr>
      <w:rFonts w:ascii="Symbol" w:hAnsi="Symbol" w:cs="Symbol" w:hint="default"/>
    </w:rPr>
  </w:style>
  <w:style w:type="character" w:customStyle="1" w:styleId="WW8Num7z0">
    <w:name w:val="WW8Num7z0"/>
    <w:rsid w:val="003350ED"/>
  </w:style>
  <w:style w:type="character" w:customStyle="1" w:styleId="WW8Num7z1">
    <w:name w:val="WW8Num7z1"/>
    <w:rsid w:val="003350ED"/>
  </w:style>
  <w:style w:type="character" w:customStyle="1" w:styleId="WW8Num7z2">
    <w:name w:val="WW8Num7z2"/>
    <w:rsid w:val="003350ED"/>
  </w:style>
  <w:style w:type="character" w:customStyle="1" w:styleId="WW8Num7z3">
    <w:name w:val="WW8Num7z3"/>
    <w:rsid w:val="003350ED"/>
  </w:style>
  <w:style w:type="character" w:customStyle="1" w:styleId="WW8Num7z4">
    <w:name w:val="WW8Num7z4"/>
    <w:rsid w:val="003350ED"/>
  </w:style>
  <w:style w:type="character" w:customStyle="1" w:styleId="WW8Num7z5">
    <w:name w:val="WW8Num7z5"/>
    <w:rsid w:val="003350ED"/>
  </w:style>
  <w:style w:type="character" w:customStyle="1" w:styleId="WW8Num7z6">
    <w:name w:val="WW8Num7z6"/>
    <w:rsid w:val="003350ED"/>
  </w:style>
  <w:style w:type="character" w:customStyle="1" w:styleId="WW8Num7z7">
    <w:name w:val="WW8Num7z7"/>
    <w:rsid w:val="003350ED"/>
  </w:style>
  <w:style w:type="character" w:customStyle="1" w:styleId="WW8Num7z8">
    <w:name w:val="WW8Num7z8"/>
    <w:rsid w:val="003350ED"/>
  </w:style>
  <w:style w:type="character" w:customStyle="1" w:styleId="WW8Num8z0">
    <w:name w:val="WW8Num8z0"/>
    <w:rsid w:val="003350ED"/>
  </w:style>
  <w:style w:type="character" w:customStyle="1" w:styleId="WW8Num8z1">
    <w:name w:val="WW8Num8z1"/>
    <w:rsid w:val="003350ED"/>
  </w:style>
  <w:style w:type="character" w:customStyle="1" w:styleId="WW8Num8z2">
    <w:name w:val="WW8Num8z2"/>
    <w:rsid w:val="003350ED"/>
  </w:style>
  <w:style w:type="character" w:customStyle="1" w:styleId="WW8Num8z3">
    <w:name w:val="WW8Num8z3"/>
    <w:rsid w:val="003350ED"/>
  </w:style>
  <w:style w:type="character" w:customStyle="1" w:styleId="WW8Num8z4">
    <w:name w:val="WW8Num8z4"/>
    <w:rsid w:val="003350ED"/>
  </w:style>
  <w:style w:type="character" w:customStyle="1" w:styleId="WW8Num8z5">
    <w:name w:val="WW8Num8z5"/>
    <w:rsid w:val="003350ED"/>
  </w:style>
  <w:style w:type="character" w:customStyle="1" w:styleId="WW8Num8z6">
    <w:name w:val="WW8Num8z6"/>
    <w:rsid w:val="003350ED"/>
  </w:style>
  <w:style w:type="character" w:customStyle="1" w:styleId="WW8Num8z7">
    <w:name w:val="WW8Num8z7"/>
    <w:rsid w:val="003350ED"/>
  </w:style>
  <w:style w:type="character" w:customStyle="1" w:styleId="WW8Num8z8">
    <w:name w:val="WW8Num8z8"/>
    <w:rsid w:val="003350ED"/>
  </w:style>
  <w:style w:type="character" w:customStyle="1" w:styleId="WW8Num9z0">
    <w:name w:val="WW8Num9z0"/>
    <w:rsid w:val="003350ED"/>
    <w:rPr>
      <w:rFonts w:ascii="Arial" w:hAnsi="Arial" w:cs="Arial" w:hint="default"/>
      <w:b w:val="0"/>
      <w:i w:val="0"/>
      <w:sz w:val="18"/>
      <w:szCs w:val="18"/>
    </w:rPr>
  </w:style>
  <w:style w:type="character" w:customStyle="1" w:styleId="WW8Num9z1">
    <w:name w:val="WW8Num9z1"/>
    <w:rsid w:val="003350ED"/>
    <w:rPr>
      <w:rFonts w:ascii="Symbol" w:hAnsi="Symbol" w:cs="Symbol" w:hint="default"/>
      <w:b w:val="0"/>
      <w:i w:val="0"/>
      <w:sz w:val="18"/>
      <w:szCs w:val="18"/>
    </w:rPr>
  </w:style>
  <w:style w:type="character" w:customStyle="1" w:styleId="WW8Num9z2">
    <w:name w:val="WW8Num9z2"/>
    <w:rsid w:val="003350ED"/>
    <w:rPr>
      <w:rFonts w:ascii="Symbol" w:eastAsia="Times New Roman" w:hAnsi="Symbol" w:cs="Arial" w:hint="default"/>
      <w:b w:val="0"/>
      <w:i w:val="0"/>
    </w:rPr>
  </w:style>
  <w:style w:type="character" w:customStyle="1" w:styleId="WW8Num9z3">
    <w:name w:val="WW8Num9z3"/>
    <w:rsid w:val="003350ED"/>
  </w:style>
  <w:style w:type="character" w:customStyle="1" w:styleId="WW8Num9z4">
    <w:name w:val="WW8Num9z4"/>
    <w:rsid w:val="003350ED"/>
  </w:style>
  <w:style w:type="character" w:customStyle="1" w:styleId="WW8Num9z5">
    <w:name w:val="WW8Num9z5"/>
    <w:rsid w:val="003350ED"/>
  </w:style>
  <w:style w:type="character" w:customStyle="1" w:styleId="WW8Num9z6">
    <w:name w:val="WW8Num9z6"/>
    <w:rsid w:val="003350ED"/>
  </w:style>
  <w:style w:type="character" w:customStyle="1" w:styleId="WW8Num9z7">
    <w:name w:val="WW8Num9z7"/>
    <w:rsid w:val="003350ED"/>
  </w:style>
  <w:style w:type="character" w:customStyle="1" w:styleId="WW8Num9z8">
    <w:name w:val="WW8Num9z8"/>
    <w:rsid w:val="003350ED"/>
  </w:style>
  <w:style w:type="character" w:customStyle="1" w:styleId="WW8Num10z0">
    <w:name w:val="WW8Num10z0"/>
    <w:rsid w:val="003350ED"/>
  </w:style>
  <w:style w:type="character" w:customStyle="1" w:styleId="WW8Num10z1">
    <w:name w:val="WW8Num10z1"/>
    <w:rsid w:val="003350ED"/>
  </w:style>
  <w:style w:type="character" w:customStyle="1" w:styleId="WW8Num10z2">
    <w:name w:val="WW8Num10z2"/>
    <w:rsid w:val="003350ED"/>
  </w:style>
  <w:style w:type="character" w:customStyle="1" w:styleId="WW8Num10z3">
    <w:name w:val="WW8Num10z3"/>
    <w:rsid w:val="003350ED"/>
  </w:style>
  <w:style w:type="character" w:customStyle="1" w:styleId="WW8Num10z4">
    <w:name w:val="WW8Num10z4"/>
    <w:rsid w:val="003350ED"/>
  </w:style>
  <w:style w:type="character" w:customStyle="1" w:styleId="WW8Num10z5">
    <w:name w:val="WW8Num10z5"/>
    <w:rsid w:val="003350ED"/>
  </w:style>
  <w:style w:type="character" w:customStyle="1" w:styleId="WW8Num10z6">
    <w:name w:val="WW8Num10z6"/>
    <w:rsid w:val="003350ED"/>
  </w:style>
  <w:style w:type="character" w:customStyle="1" w:styleId="WW8Num10z7">
    <w:name w:val="WW8Num10z7"/>
    <w:rsid w:val="003350ED"/>
  </w:style>
  <w:style w:type="character" w:customStyle="1" w:styleId="WW8Num10z8">
    <w:name w:val="WW8Num10z8"/>
    <w:rsid w:val="003350ED"/>
  </w:style>
  <w:style w:type="character" w:customStyle="1" w:styleId="WW8Num11z0">
    <w:name w:val="WW8Num11z0"/>
    <w:rsid w:val="003350ED"/>
    <w:rPr>
      <w:i w:val="0"/>
    </w:rPr>
  </w:style>
  <w:style w:type="character" w:customStyle="1" w:styleId="WW8Num11z1">
    <w:name w:val="WW8Num11z1"/>
    <w:rsid w:val="003350ED"/>
    <w:rPr>
      <w:rFonts w:ascii="Symbol" w:hAnsi="Symbol" w:cs="Symbol" w:hint="default"/>
      <w:i w:val="0"/>
      <w:sz w:val="18"/>
      <w:szCs w:val="18"/>
    </w:rPr>
  </w:style>
  <w:style w:type="character" w:customStyle="1" w:styleId="WW8Num11z2">
    <w:name w:val="WW8Num11z2"/>
    <w:rsid w:val="003350ED"/>
  </w:style>
  <w:style w:type="character" w:customStyle="1" w:styleId="WW8Num11z3">
    <w:name w:val="WW8Num11z3"/>
    <w:rsid w:val="003350ED"/>
  </w:style>
  <w:style w:type="character" w:customStyle="1" w:styleId="WW8Num11z4">
    <w:name w:val="WW8Num11z4"/>
    <w:rsid w:val="003350ED"/>
  </w:style>
  <w:style w:type="character" w:customStyle="1" w:styleId="WW8Num11z5">
    <w:name w:val="WW8Num11z5"/>
    <w:rsid w:val="003350ED"/>
  </w:style>
  <w:style w:type="character" w:customStyle="1" w:styleId="WW8Num11z6">
    <w:name w:val="WW8Num11z6"/>
    <w:rsid w:val="003350ED"/>
  </w:style>
  <w:style w:type="character" w:customStyle="1" w:styleId="WW8Num11z7">
    <w:name w:val="WW8Num11z7"/>
    <w:rsid w:val="003350ED"/>
  </w:style>
  <w:style w:type="character" w:customStyle="1" w:styleId="WW8Num11z8">
    <w:name w:val="WW8Num11z8"/>
    <w:rsid w:val="003350ED"/>
  </w:style>
  <w:style w:type="character" w:customStyle="1" w:styleId="WW8Num12z0">
    <w:name w:val="WW8Num12z0"/>
    <w:rsid w:val="003350ED"/>
    <w:rPr>
      <w:rFonts w:ascii="Arial" w:hAnsi="Arial" w:cs="Arial"/>
      <w:sz w:val="18"/>
      <w:szCs w:val="18"/>
    </w:rPr>
  </w:style>
  <w:style w:type="character" w:customStyle="1" w:styleId="WW8Num12z1">
    <w:name w:val="WW8Num12z1"/>
    <w:rsid w:val="003350ED"/>
  </w:style>
  <w:style w:type="character" w:customStyle="1" w:styleId="WW8Num12z2">
    <w:name w:val="WW8Num12z2"/>
    <w:rsid w:val="003350ED"/>
  </w:style>
  <w:style w:type="character" w:customStyle="1" w:styleId="WW8Num12z3">
    <w:name w:val="WW8Num12z3"/>
    <w:rsid w:val="003350ED"/>
  </w:style>
  <w:style w:type="character" w:customStyle="1" w:styleId="WW8Num12z4">
    <w:name w:val="WW8Num12z4"/>
    <w:rsid w:val="003350ED"/>
  </w:style>
  <w:style w:type="character" w:customStyle="1" w:styleId="WW8Num12z5">
    <w:name w:val="WW8Num12z5"/>
    <w:rsid w:val="003350ED"/>
  </w:style>
  <w:style w:type="character" w:customStyle="1" w:styleId="WW8Num12z6">
    <w:name w:val="WW8Num12z6"/>
    <w:rsid w:val="003350ED"/>
  </w:style>
  <w:style w:type="character" w:customStyle="1" w:styleId="WW8Num12z7">
    <w:name w:val="WW8Num12z7"/>
    <w:rsid w:val="003350ED"/>
  </w:style>
  <w:style w:type="character" w:customStyle="1" w:styleId="WW8Num12z8">
    <w:name w:val="WW8Num12z8"/>
    <w:rsid w:val="003350ED"/>
  </w:style>
  <w:style w:type="character" w:customStyle="1" w:styleId="WW8Num13z0">
    <w:name w:val="WW8Num13z0"/>
    <w:rsid w:val="003350ED"/>
    <w:rPr>
      <w:rFonts w:ascii="Arial" w:hAnsi="Arial" w:cs="Arial"/>
      <w:i w:val="0"/>
      <w:sz w:val="18"/>
      <w:szCs w:val="18"/>
    </w:rPr>
  </w:style>
  <w:style w:type="character" w:customStyle="1" w:styleId="WW8Num13z1">
    <w:name w:val="WW8Num13z1"/>
    <w:rsid w:val="003350ED"/>
  </w:style>
  <w:style w:type="character" w:customStyle="1" w:styleId="WW8Num13z2">
    <w:name w:val="WW8Num13z2"/>
    <w:rsid w:val="003350ED"/>
  </w:style>
  <w:style w:type="character" w:customStyle="1" w:styleId="WW8Num13z3">
    <w:name w:val="WW8Num13z3"/>
    <w:rsid w:val="003350ED"/>
  </w:style>
  <w:style w:type="character" w:customStyle="1" w:styleId="WW8Num13z4">
    <w:name w:val="WW8Num13z4"/>
    <w:rsid w:val="003350ED"/>
  </w:style>
  <w:style w:type="character" w:customStyle="1" w:styleId="WW8Num13z5">
    <w:name w:val="WW8Num13z5"/>
    <w:rsid w:val="003350ED"/>
  </w:style>
  <w:style w:type="character" w:customStyle="1" w:styleId="WW8Num13z6">
    <w:name w:val="WW8Num13z6"/>
    <w:rsid w:val="003350ED"/>
  </w:style>
  <w:style w:type="character" w:customStyle="1" w:styleId="WW8Num13z7">
    <w:name w:val="WW8Num13z7"/>
    <w:rsid w:val="003350ED"/>
  </w:style>
  <w:style w:type="character" w:customStyle="1" w:styleId="WW8Num13z8">
    <w:name w:val="WW8Num13z8"/>
    <w:rsid w:val="003350ED"/>
  </w:style>
  <w:style w:type="character" w:customStyle="1" w:styleId="WW8Num14z0">
    <w:name w:val="WW8Num14z0"/>
    <w:rsid w:val="003350ED"/>
    <w:rPr>
      <w:rFonts w:ascii="Arial" w:hAnsi="Arial" w:cs="Arial" w:hint="default"/>
      <w:b w:val="0"/>
      <w:i w:val="0"/>
      <w:sz w:val="18"/>
      <w:szCs w:val="18"/>
    </w:rPr>
  </w:style>
  <w:style w:type="character" w:customStyle="1" w:styleId="WW8Num14z1">
    <w:name w:val="WW8Num14z1"/>
    <w:rsid w:val="003350ED"/>
    <w:rPr>
      <w:rFonts w:ascii="Symbol" w:hAnsi="Symbol" w:cs="Symbol" w:hint="default"/>
      <w:sz w:val="18"/>
      <w:szCs w:val="18"/>
    </w:rPr>
  </w:style>
  <w:style w:type="character" w:customStyle="1" w:styleId="WW8Num14z2">
    <w:name w:val="WW8Num14z2"/>
    <w:rsid w:val="003350ED"/>
  </w:style>
  <w:style w:type="character" w:customStyle="1" w:styleId="WW8Num14z3">
    <w:name w:val="WW8Num14z3"/>
    <w:rsid w:val="003350ED"/>
  </w:style>
  <w:style w:type="character" w:customStyle="1" w:styleId="WW8Num14z4">
    <w:name w:val="WW8Num14z4"/>
    <w:rsid w:val="003350ED"/>
  </w:style>
  <w:style w:type="character" w:customStyle="1" w:styleId="WW8Num14z5">
    <w:name w:val="WW8Num14z5"/>
    <w:rsid w:val="003350ED"/>
  </w:style>
  <w:style w:type="character" w:customStyle="1" w:styleId="WW8Num14z6">
    <w:name w:val="WW8Num14z6"/>
    <w:rsid w:val="003350ED"/>
  </w:style>
  <w:style w:type="character" w:customStyle="1" w:styleId="WW8Num14z7">
    <w:name w:val="WW8Num14z7"/>
    <w:rsid w:val="003350ED"/>
  </w:style>
  <w:style w:type="character" w:customStyle="1" w:styleId="WW8Num14z8">
    <w:name w:val="WW8Num14z8"/>
    <w:rsid w:val="003350ED"/>
  </w:style>
  <w:style w:type="character" w:customStyle="1" w:styleId="WW8Num15z0">
    <w:name w:val="WW8Num15z0"/>
    <w:rsid w:val="003350ED"/>
    <w:rPr>
      <w:rFonts w:cs="Arial"/>
    </w:rPr>
  </w:style>
  <w:style w:type="character" w:customStyle="1" w:styleId="WW8Num15z1">
    <w:name w:val="WW8Num15z1"/>
    <w:rsid w:val="003350ED"/>
  </w:style>
  <w:style w:type="character" w:customStyle="1" w:styleId="WW8Num15z2">
    <w:name w:val="WW8Num15z2"/>
    <w:rsid w:val="003350ED"/>
  </w:style>
  <w:style w:type="character" w:customStyle="1" w:styleId="WW8Num15z3">
    <w:name w:val="WW8Num15z3"/>
    <w:rsid w:val="003350ED"/>
  </w:style>
  <w:style w:type="character" w:customStyle="1" w:styleId="WW8Num15z4">
    <w:name w:val="WW8Num15z4"/>
    <w:rsid w:val="003350ED"/>
  </w:style>
  <w:style w:type="character" w:customStyle="1" w:styleId="WW8Num15z5">
    <w:name w:val="WW8Num15z5"/>
    <w:rsid w:val="003350ED"/>
  </w:style>
  <w:style w:type="character" w:customStyle="1" w:styleId="WW8Num15z6">
    <w:name w:val="WW8Num15z6"/>
    <w:rsid w:val="003350ED"/>
  </w:style>
  <w:style w:type="character" w:customStyle="1" w:styleId="WW8Num15z7">
    <w:name w:val="WW8Num15z7"/>
    <w:rsid w:val="003350ED"/>
  </w:style>
  <w:style w:type="character" w:customStyle="1" w:styleId="WW8Num15z8">
    <w:name w:val="WW8Num15z8"/>
    <w:rsid w:val="003350ED"/>
  </w:style>
  <w:style w:type="character" w:customStyle="1" w:styleId="WW8Num16z0">
    <w:name w:val="WW8Num16z0"/>
    <w:rsid w:val="003350ED"/>
    <w:rPr>
      <w:rFonts w:ascii="Arial" w:hAnsi="Arial" w:cs="Arial"/>
      <w:sz w:val="18"/>
      <w:szCs w:val="18"/>
    </w:rPr>
  </w:style>
  <w:style w:type="character" w:customStyle="1" w:styleId="WW8Num16z1">
    <w:name w:val="WW8Num16z1"/>
    <w:rsid w:val="003350ED"/>
  </w:style>
  <w:style w:type="character" w:customStyle="1" w:styleId="WW8Num16z2">
    <w:name w:val="WW8Num16z2"/>
    <w:rsid w:val="003350ED"/>
  </w:style>
  <w:style w:type="character" w:customStyle="1" w:styleId="WW8Num16z3">
    <w:name w:val="WW8Num16z3"/>
    <w:rsid w:val="003350ED"/>
  </w:style>
  <w:style w:type="character" w:customStyle="1" w:styleId="WW8Num16z4">
    <w:name w:val="WW8Num16z4"/>
    <w:rsid w:val="003350ED"/>
  </w:style>
  <w:style w:type="character" w:customStyle="1" w:styleId="WW8Num16z5">
    <w:name w:val="WW8Num16z5"/>
    <w:rsid w:val="003350ED"/>
  </w:style>
  <w:style w:type="character" w:customStyle="1" w:styleId="WW8Num16z6">
    <w:name w:val="WW8Num16z6"/>
    <w:rsid w:val="003350ED"/>
  </w:style>
  <w:style w:type="character" w:customStyle="1" w:styleId="WW8Num16z7">
    <w:name w:val="WW8Num16z7"/>
    <w:rsid w:val="003350ED"/>
  </w:style>
  <w:style w:type="character" w:customStyle="1" w:styleId="WW8Num16z8">
    <w:name w:val="WW8Num16z8"/>
    <w:rsid w:val="003350ED"/>
  </w:style>
  <w:style w:type="character" w:customStyle="1" w:styleId="WW8Num17z0">
    <w:name w:val="WW8Num17z0"/>
    <w:rsid w:val="003350ED"/>
    <w:rPr>
      <w:rFonts w:ascii="Arial" w:hAnsi="Arial" w:cs="Arial" w:hint="default"/>
      <w:i w:val="0"/>
      <w:sz w:val="18"/>
      <w:szCs w:val="18"/>
    </w:rPr>
  </w:style>
  <w:style w:type="character" w:customStyle="1" w:styleId="WW8Num17z1">
    <w:name w:val="WW8Num17z1"/>
    <w:rsid w:val="003350ED"/>
    <w:rPr>
      <w:rFonts w:ascii="Arial" w:eastAsia="Times New Roman" w:hAnsi="Arial" w:cs="Arial"/>
      <w:i w:val="0"/>
      <w:sz w:val="18"/>
      <w:szCs w:val="18"/>
    </w:rPr>
  </w:style>
  <w:style w:type="character" w:customStyle="1" w:styleId="WW8Num17z2">
    <w:name w:val="WW8Num17z2"/>
    <w:rsid w:val="003350ED"/>
    <w:rPr>
      <w:rFonts w:ascii="Symbol" w:hAnsi="Symbol" w:cs="Symbol" w:hint="default"/>
      <w:i w:val="0"/>
      <w:sz w:val="18"/>
      <w:szCs w:val="18"/>
    </w:rPr>
  </w:style>
  <w:style w:type="character" w:customStyle="1" w:styleId="WW8Num17z3">
    <w:name w:val="WW8Num17z3"/>
    <w:rsid w:val="003350ED"/>
  </w:style>
  <w:style w:type="character" w:customStyle="1" w:styleId="WW8Num17z4">
    <w:name w:val="WW8Num17z4"/>
    <w:rsid w:val="003350ED"/>
  </w:style>
  <w:style w:type="character" w:customStyle="1" w:styleId="WW8Num17z5">
    <w:name w:val="WW8Num17z5"/>
    <w:rsid w:val="003350ED"/>
  </w:style>
  <w:style w:type="character" w:customStyle="1" w:styleId="WW8Num17z6">
    <w:name w:val="WW8Num17z6"/>
    <w:rsid w:val="003350ED"/>
  </w:style>
  <w:style w:type="character" w:customStyle="1" w:styleId="WW8Num17z7">
    <w:name w:val="WW8Num17z7"/>
    <w:rsid w:val="003350ED"/>
  </w:style>
  <w:style w:type="character" w:customStyle="1" w:styleId="WW8Num17z8">
    <w:name w:val="WW8Num17z8"/>
    <w:rsid w:val="003350ED"/>
  </w:style>
  <w:style w:type="character" w:customStyle="1" w:styleId="WW8Num18z0">
    <w:name w:val="WW8Num18z0"/>
    <w:rsid w:val="003350ED"/>
    <w:rPr>
      <w:rFonts w:ascii="Arial" w:hAnsi="Arial" w:cs="Arial"/>
      <w:i w:val="0"/>
      <w:sz w:val="18"/>
      <w:szCs w:val="18"/>
    </w:rPr>
  </w:style>
  <w:style w:type="character" w:customStyle="1" w:styleId="WW8Num18z1">
    <w:name w:val="WW8Num18z1"/>
    <w:rsid w:val="003350ED"/>
    <w:rPr>
      <w:rFonts w:ascii="Symbol" w:hAnsi="Symbol" w:cs="Symbol" w:hint="default"/>
      <w:i w:val="0"/>
      <w:sz w:val="18"/>
      <w:szCs w:val="18"/>
    </w:rPr>
  </w:style>
  <w:style w:type="character" w:customStyle="1" w:styleId="WW8Num18z2">
    <w:name w:val="WW8Num18z2"/>
    <w:rsid w:val="003350ED"/>
  </w:style>
  <w:style w:type="character" w:customStyle="1" w:styleId="WW8Num18z3">
    <w:name w:val="WW8Num18z3"/>
    <w:rsid w:val="003350ED"/>
  </w:style>
  <w:style w:type="character" w:customStyle="1" w:styleId="WW8Num18z4">
    <w:name w:val="WW8Num18z4"/>
    <w:rsid w:val="003350ED"/>
  </w:style>
  <w:style w:type="character" w:customStyle="1" w:styleId="WW8Num18z5">
    <w:name w:val="WW8Num18z5"/>
    <w:rsid w:val="003350ED"/>
  </w:style>
  <w:style w:type="character" w:customStyle="1" w:styleId="WW8Num18z6">
    <w:name w:val="WW8Num18z6"/>
    <w:rsid w:val="003350ED"/>
  </w:style>
  <w:style w:type="character" w:customStyle="1" w:styleId="WW8Num18z7">
    <w:name w:val="WW8Num18z7"/>
    <w:rsid w:val="003350ED"/>
  </w:style>
  <w:style w:type="character" w:customStyle="1" w:styleId="WW8Num18z8">
    <w:name w:val="WW8Num18z8"/>
    <w:rsid w:val="003350ED"/>
  </w:style>
  <w:style w:type="character" w:customStyle="1" w:styleId="WW8Num19z0">
    <w:name w:val="WW8Num19z0"/>
    <w:rsid w:val="003350ED"/>
  </w:style>
  <w:style w:type="character" w:customStyle="1" w:styleId="WW8Num19z1">
    <w:name w:val="WW8Num19z1"/>
    <w:rsid w:val="003350ED"/>
    <w:rPr>
      <w:rFonts w:ascii="Symbol" w:hAnsi="Symbol" w:cs="Symbol" w:hint="default"/>
      <w:sz w:val="18"/>
      <w:szCs w:val="18"/>
    </w:rPr>
  </w:style>
  <w:style w:type="character" w:customStyle="1" w:styleId="WW8Num19z2">
    <w:name w:val="WW8Num19z2"/>
    <w:rsid w:val="003350ED"/>
    <w:rPr>
      <w:rFonts w:ascii="Arial" w:hAnsi="Arial" w:cs="Arial"/>
      <w:sz w:val="18"/>
      <w:szCs w:val="18"/>
    </w:rPr>
  </w:style>
  <w:style w:type="character" w:customStyle="1" w:styleId="WW8Num19z4">
    <w:name w:val="WW8Num19z4"/>
    <w:rsid w:val="003350ED"/>
  </w:style>
  <w:style w:type="character" w:customStyle="1" w:styleId="WW8Num19z5">
    <w:name w:val="WW8Num19z5"/>
    <w:rsid w:val="003350ED"/>
  </w:style>
  <w:style w:type="character" w:customStyle="1" w:styleId="WW8Num19z6">
    <w:name w:val="WW8Num19z6"/>
    <w:rsid w:val="003350ED"/>
  </w:style>
  <w:style w:type="character" w:customStyle="1" w:styleId="WW8Num19z7">
    <w:name w:val="WW8Num19z7"/>
    <w:rsid w:val="003350ED"/>
  </w:style>
  <w:style w:type="character" w:customStyle="1" w:styleId="WW8Num19z8">
    <w:name w:val="WW8Num19z8"/>
    <w:rsid w:val="003350ED"/>
  </w:style>
  <w:style w:type="character" w:customStyle="1" w:styleId="WW8Num20z0">
    <w:name w:val="WW8Num20z0"/>
    <w:rsid w:val="003350ED"/>
    <w:rPr>
      <w:rFonts w:ascii="Symbol" w:hAnsi="Symbol" w:cs="Symbol" w:hint="default"/>
    </w:rPr>
  </w:style>
  <w:style w:type="character" w:customStyle="1" w:styleId="WW8Num20z1">
    <w:name w:val="WW8Num20z1"/>
    <w:rsid w:val="003350ED"/>
    <w:rPr>
      <w:rFonts w:ascii="Symbol" w:hAnsi="Symbol" w:cs="Symbol" w:hint="default"/>
      <w:b w:val="0"/>
      <w:i w:val="0"/>
      <w:sz w:val="18"/>
      <w:szCs w:val="18"/>
    </w:rPr>
  </w:style>
  <w:style w:type="character" w:customStyle="1" w:styleId="WW8Num20z2">
    <w:name w:val="WW8Num20z2"/>
    <w:rsid w:val="003350ED"/>
    <w:rPr>
      <w:rFonts w:hint="default"/>
    </w:rPr>
  </w:style>
  <w:style w:type="character" w:customStyle="1" w:styleId="WW8Num20z3">
    <w:name w:val="WW8Num20z3"/>
    <w:rsid w:val="003350ED"/>
  </w:style>
  <w:style w:type="character" w:customStyle="1" w:styleId="WW8Num20z4">
    <w:name w:val="WW8Num20z4"/>
    <w:rsid w:val="003350ED"/>
  </w:style>
  <w:style w:type="character" w:customStyle="1" w:styleId="WW8Num20z5">
    <w:name w:val="WW8Num20z5"/>
    <w:rsid w:val="003350ED"/>
  </w:style>
  <w:style w:type="character" w:customStyle="1" w:styleId="WW8Num20z6">
    <w:name w:val="WW8Num20z6"/>
    <w:rsid w:val="003350ED"/>
  </w:style>
  <w:style w:type="character" w:customStyle="1" w:styleId="WW8Num20z7">
    <w:name w:val="WW8Num20z7"/>
    <w:rsid w:val="003350ED"/>
  </w:style>
  <w:style w:type="character" w:customStyle="1" w:styleId="WW8Num20z8">
    <w:name w:val="WW8Num20z8"/>
    <w:rsid w:val="003350ED"/>
  </w:style>
  <w:style w:type="character" w:customStyle="1" w:styleId="WW8Num21z0">
    <w:name w:val="WW8Num21z0"/>
    <w:rsid w:val="003350ED"/>
    <w:rPr>
      <w:rFonts w:cs="Arial"/>
    </w:rPr>
  </w:style>
  <w:style w:type="character" w:customStyle="1" w:styleId="WW8Num21z1">
    <w:name w:val="WW8Num21z1"/>
    <w:rsid w:val="003350ED"/>
  </w:style>
  <w:style w:type="character" w:customStyle="1" w:styleId="WW8Num21z2">
    <w:name w:val="WW8Num21z2"/>
    <w:rsid w:val="003350ED"/>
  </w:style>
  <w:style w:type="character" w:customStyle="1" w:styleId="WW8Num21z3">
    <w:name w:val="WW8Num21z3"/>
    <w:rsid w:val="003350ED"/>
  </w:style>
  <w:style w:type="character" w:customStyle="1" w:styleId="WW8Num21z4">
    <w:name w:val="WW8Num21z4"/>
    <w:rsid w:val="003350ED"/>
  </w:style>
  <w:style w:type="character" w:customStyle="1" w:styleId="WW8Num21z5">
    <w:name w:val="WW8Num21z5"/>
    <w:rsid w:val="003350ED"/>
  </w:style>
  <w:style w:type="character" w:customStyle="1" w:styleId="WW8Num21z6">
    <w:name w:val="WW8Num21z6"/>
    <w:rsid w:val="003350ED"/>
  </w:style>
  <w:style w:type="character" w:customStyle="1" w:styleId="WW8Num21z7">
    <w:name w:val="WW8Num21z7"/>
    <w:rsid w:val="003350ED"/>
  </w:style>
  <w:style w:type="character" w:customStyle="1" w:styleId="WW8Num21z8">
    <w:name w:val="WW8Num21z8"/>
    <w:rsid w:val="003350ED"/>
  </w:style>
  <w:style w:type="character" w:customStyle="1" w:styleId="WW8Num22z0">
    <w:name w:val="WW8Num22z0"/>
    <w:rsid w:val="003350ED"/>
    <w:rPr>
      <w:rFonts w:ascii="Symbol" w:hAnsi="Symbol" w:cs="Symbol" w:hint="default"/>
      <w:sz w:val="18"/>
      <w:szCs w:val="18"/>
    </w:rPr>
  </w:style>
  <w:style w:type="character" w:customStyle="1" w:styleId="WW8Num22z1">
    <w:name w:val="WW8Num22z1"/>
    <w:rsid w:val="003350ED"/>
    <w:rPr>
      <w:rFonts w:ascii="Courier New" w:hAnsi="Courier New" w:cs="Courier New" w:hint="default"/>
    </w:rPr>
  </w:style>
  <w:style w:type="character" w:customStyle="1" w:styleId="WW8Num22z2">
    <w:name w:val="WW8Num22z2"/>
    <w:rsid w:val="003350ED"/>
    <w:rPr>
      <w:rFonts w:ascii="Wingdings" w:hAnsi="Wingdings" w:cs="Wingdings" w:hint="default"/>
    </w:rPr>
  </w:style>
  <w:style w:type="character" w:customStyle="1" w:styleId="WW8Num22z3">
    <w:name w:val="WW8Num22z3"/>
    <w:rsid w:val="003350ED"/>
    <w:rPr>
      <w:rFonts w:ascii="Symbol" w:hAnsi="Symbol" w:cs="Symbol" w:hint="default"/>
    </w:rPr>
  </w:style>
  <w:style w:type="character" w:customStyle="1" w:styleId="WW8Num23z0">
    <w:name w:val="WW8Num23z0"/>
    <w:rsid w:val="003350ED"/>
    <w:rPr>
      <w:rFonts w:ascii="Arial" w:eastAsia="Times New Roman" w:hAnsi="Arial" w:cs="Arial"/>
    </w:rPr>
  </w:style>
  <w:style w:type="character" w:customStyle="1" w:styleId="WW8Num23z1">
    <w:name w:val="WW8Num23z1"/>
    <w:rsid w:val="003350ED"/>
  </w:style>
  <w:style w:type="character" w:customStyle="1" w:styleId="WW8Num23z2">
    <w:name w:val="WW8Num23z2"/>
    <w:rsid w:val="003350ED"/>
  </w:style>
  <w:style w:type="character" w:customStyle="1" w:styleId="WW8Num23z3">
    <w:name w:val="WW8Num23z3"/>
    <w:rsid w:val="003350ED"/>
  </w:style>
  <w:style w:type="character" w:customStyle="1" w:styleId="WW8Num23z4">
    <w:name w:val="WW8Num23z4"/>
    <w:rsid w:val="003350ED"/>
  </w:style>
  <w:style w:type="character" w:customStyle="1" w:styleId="WW8Num23z5">
    <w:name w:val="WW8Num23z5"/>
    <w:rsid w:val="003350ED"/>
  </w:style>
  <w:style w:type="character" w:customStyle="1" w:styleId="WW8Num23z6">
    <w:name w:val="WW8Num23z6"/>
    <w:rsid w:val="003350ED"/>
  </w:style>
  <w:style w:type="character" w:customStyle="1" w:styleId="WW8Num23z7">
    <w:name w:val="WW8Num23z7"/>
    <w:rsid w:val="003350ED"/>
  </w:style>
  <w:style w:type="character" w:customStyle="1" w:styleId="WW8Num23z8">
    <w:name w:val="WW8Num23z8"/>
    <w:rsid w:val="003350ED"/>
  </w:style>
  <w:style w:type="character" w:customStyle="1" w:styleId="WW8Num24z0">
    <w:name w:val="WW8Num24z0"/>
    <w:rsid w:val="003350ED"/>
  </w:style>
  <w:style w:type="character" w:customStyle="1" w:styleId="WW8Num24z1">
    <w:name w:val="WW8Num24z1"/>
    <w:rsid w:val="003350ED"/>
  </w:style>
  <w:style w:type="character" w:customStyle="1" w:styleId="WW8Num24z2">
    <w:name w:val="WW8Num24z2"/>
    <w:rsid w:val="003350ED"/>
  </w:style>
  <w:style w:type="character" w:customStyle="1" w:styleId="WW8Num24z3">
    <w:name w:val="WW8Num24z3"/>
    <w:rsid w:val="003350ED"/>
  </w:style>
  <w:style w:type="character" w:customStyle="1" w:styleId="WW8Num24z4">
    <w:name w:val="WW8Num24z4"/>
    <w:rsid w:val="003350ED"/>
  </w:style>
  <w:style w:type="character" w:customStyle="1" w:styleId="WW8Num24z5">
    <w:name w:val="WW8Num24z5"/>
    <w:rsid w:val="003350ED"/>
  </w:style>
  <w:style w:type="character" w:customStyle="1" w:styleId="WW8Num24z6">
    <w:name w:val="WW8Num24z6"/>
    <w:rsid w:val="003350ED"/>
  </w:style>
  <w:style w:type="character" w:customStyle="1" w:styleId="WW8Num24z7">
    <w:name w:val="WW8Num24z7"/>
    <w:rsid w:val="003350ED"/>
  </w:style>
  <w:style w:type="character" w:customStyle="1" w:styleId="WW8Num24z8">
    <w:name w:val="WW8Num24z8"/>
    <w:rsid w:val="003350ED"/>
  </w:style>
  <w:style w:type="character" w:customStyle="1" w:styleId="WW8Num25z0">
    <w:name w:val="WW8Num25z0"/>
    <w:rsid w:val="003350ED"/>
    <w:rPr>
      <w:rFonts w:eastAsia="Times New Roman" w:hint="default"/>
      <w:i w:val="0"/>
      <w:sz w:val="18"/>
    </w:rPr>
  </w:style>
  <w:style w:type="character" w:customStyle="1" w:styleId="WW8Num25z1">
    <w:name w:val="WW8Num25z1"/>
    <w:rsid w:val="003350ED"/>
    <w:rPr>
      <w:rFonts w:ascii="Symbol" w:hAnsi="Symbol" w:cs="Symbol" w:hint="default"/>
      <w:b w:val="0"/>
      <w:i w:val="0"/>
      <w:sz w:val="18"/>
      <w:szCs w:val="18"/>
    </w:rPr>
  </w:style>
  <w:style w:type="character" w:customStyle="1" w:styleId="WW8Num25z4">
    <w:name w:val="WW8Num25z4"/>
    <w:rsid w:val="003350ED"/>
  </w:style>
  <w:style w:type="character" w:customStyle="1" w:styleId="WW8Num25z5">
    <w:name w:val="WW8Num25z5"/>
    <w:rsid w:val="003350ED"/>
  </w:style>
  <w:style w:type="character" w:customStyle="1" w:styleId="WW8Num25z6">
    <w:name w:val="WW8Num25z6"/>
    <w:rsid w:val="003350ED"/>
  </w:style>
  <w:style w:type="character" w:customStyle="1" w:styleId="WW8Num25z7">
    <w:name w:val="WW8Num25z7"/>
    <w:rsid w:val="003350ED"/>
  </w:style>
  <w:style w:type="character" w:customStyle="1" w:styleId="WW8Num25z8">
    <w:name w:val="WW8Num25z8"/>
    <w:rsid w:val="003350ED"/>
  </w:style>
  <w:style w:type="character" w:customStyle="1" w:styleId="WW8Num26z0">
    <w:name w:val="WW8Num26z0"/>
    <w:rsid w:val="003350ED"/>
    <w:rPr>
      <w:rFonts w:ascii="Arial" w:hAnsi="Arial" w:cs="Arial"/>
      <w:sz w:val="18"/>
      <w:szCs w:val="18"/>
    </w:rPr>
  </w:style>
  <w:style w:type="character" w:customStyle="1" w:styleId="WW8Num26z1">
    <w:name w:val="WW8Num26z1"/>
    <w:rsid w:val="003350ED"/>
  </w:style>
  <w:style w:type="character" w:customStyle="1" w:styleId="WW8Num26z2">
    <w:name w:val="WW8Num26z2"/>
    <w:rsid w:val="003350ED"/>
  </w:style>
  <w:style w:type="character" w:customStyle="1" w:styleId="WW8Num26z3">
    <w:name w:val="WW8Num26z3"/>
    <w:rsid w:val="003350ED"/>
  </w:style>
  <w:style w:type="character" w:customStyle="1" w:styleId="WW8Num26z4">
    <w:name w:val="WW8Num26z4"/>
    <w:rsid w:val="003350ED"/>
  </w:style>
  <w:style w:type="character" w:customStyle="1" w:styleId="WW8Num26z5">
    <w:name w:val="WW8Num26z5"/>
    <w:rsid w:val="003350ED"/>
  </w:style>
  <w:style w:type="character" w:customStyle="1" w:styleId="WW8Num26z6">
    <w:name w:val="WW8Num26z6"/>
    <w:rsid w:val="003350ED"/>
  </w:style>
  <w:style w:type="character" w:customStyle="1" w:styleId="WW8Num26z7">
    <w:name w:val="WW8Num26z7"/>
    <w:rsid w:val="003350ED"/>
  </w:style>
  <w:style w:type="character" w:customStyle="1" w:styleId="WW8Num26z8">
    <w:name w:val="WW8Num26z8"/>
    <w:rsid w:val="003350ED"/>
  </w:style>
  <w:style w:type="character" w:customStyle="1" w:styleId="WW8Num27z0">
    <w:name w:val="WW8Num27z0"/>
    <w:rsid w:val="003350ED"/>
  </w:style>
  <w:style w:type="character" w:customStyle="1" w:styleId="WW8Num27z1">
    <w:name w:val="WW8Num27z1"/>
    <w:rsid w:val="003350ED"/>
  </w:style>
  <w:style w:type="character" w:customStyle="1" w:styleId="WW8Num27z2">
    <w:name w:val="WW8Num27z2"/>
    <w:rsid w:val="003350ED"/>
  </w:style>
  <w:style w:type="character" w:customStyle="1" w:styleId="WW8Num27z3">
    <w:name w:val="WW8Num27z3"/>
    <w:rsid w:val="003350ED"/>
  </w:style>
  <w:style w:type="character" w:customStyle="1" w:styleId="WW8Num27z4">
    <w:name w:val="WW8Num27z4"/>
    <w:rsid w:val="003350ED"/>
  </w:style>
  <w:style w:type="character" w:customStyle="1" w:styleId="WW8Num27z5">
    <w:name w:val="WW8Num27z5"/>
    <w:rsid w:val="003350ED"/>
  </w:style>
  <w:style w:type="character" w:customStyle="1" w:styleId="WW8Num27z6">
    <w:name w:val="WW8Num27z6"/>
    <w:rsid w:val="003350ED"/>
  </w:style>
  <w:style w:type="character" w:customStyle="1" w:styleId="WW8Num27z7">
    <w:name w:val="WW8Num27z7"/>
    <w:rsid w:val="003350ED"/>
  </w:style>
  <w:style w:type="character" w:customStyle="1" w:styleId="WW8Num27z8">
    <w:name w:val="WW8Num27z8"/>
    <w:rsid w:val="003350ED"/>
  </w:style>
  <w:style w:type="character" w:customStyle="1" w:styleId="WW8Num28z0">
    <w:name w:val="WW8Num28z0"/>
    <w:rsid w:val="003350ED"/>
    <w:rPr>
      <w:rFonts w:ascii="Symbol" w:hAnsi="Symbol" w:cs="Symbol" w:hint="default"/>
      <w:b w:val="0"/>
      <w:i w:val="0"/>
      <w:sz w:val="18"/>
      <w:szCs w:val="18"/>
    </w:rPr>
  </w:style>
  <w:style w:type="character" w:customStyle="1" w:styleId="WW8Num28z1">
    <w:name w:val="WW8Num28z1"/>
    <w:rsid w:val="003350ED"/>
    <w:rPr>
      <w:rFonts w:ascii="Courier New" w:hAnsi="Courier New" w:cs="Courier New" w:hint="default"/>
    </w:rPr>
  </w:style>
  <w:style w:type="character" w:customStyle="1" w:styleId="WW8Num28z2">
    <w:name w:val="WW8Num28z2"/>
    <w:rsid w:val="003350ED"/>
    <w:rPr>
      <w:rFonts w:ascii="Wingdings" w:hAnsi="Wingdings" w:cs="Wingdings" w:hint="default"/>
    </w:rPr>
  </w:style>
  <w:style w:type="character" w:customStyle="1" w:styleId="WW8Num28z3">
    <w:name w:val="WW8Num28z3"/>
    <w:rsid w:val="003350ED"/>
    <w:rPr>
      <w:rFonts w:ascii="Symbol" w:hAnsi="Symbol" w:cs="Symbol" w:hint="default"/>
    </w:rPr>
  </w:style>
  <w:style w:type="character" w:customStyle="1" w:styleId="WW8Num29z0">
    <w:name w:val="WW8Num29z0"/>
    <w:rsid w:val="003350ED"/>
    <w:rPr>
      <w:rFonts w:ascii="Arial" w:hAnsi="Arial" w:cs="Arial"/>
      <w:i w:val="0"/>
      <w:sz w:val="18"/>
      <w:szCs w:val="18"/>
    </w:rPr>
  </w:style>
  <w:style w:type="character" w:customStyle="1" w:styleId="WW8Num29z1">
    <w:name w:val="WW8Num29z1"/>
    <w:rsid w:val="003350ED"/>
    <w:rPr>
      <w:rFonts w:ascii="Symbol" w:hAnsi="Symbol" w:cs="Symbol" w:hint="default"/>
      <w:i w:val="0"/>
      <w:sz w:val="18"/>
      <w:szCs w:val="18"/>
    </w:rPr>
  </w:style>
  <w:style w:type="character" w:customStyle="1" w:styleId="WW8Num29z2">
    <w:name w:val="WW8Num29z2"/>
    <w:rsid w:val="003350ED"/>
  </w:style>
  <w:style w:type="character" w:customStyle="1" w:styleId="WW8Num29z3">
    <w:name w:val="WW8Num29z3"/>
    <w:rsid w:val="003350ED"/>
  </w:style>
  <w:style w:type="character" w:customStyle="1" w:styleId="WW8Num29z4">
    <w:name w:val="WW8Num29z4"/>
    <w:rsid w:val="003350ED"/>
  </w:style>
  <w:style w:type="character" w:customStyle="1" w:styleId="WW8Num29z5">
    <w:name w:val="WW8Num29z5"/>
    <w:rsid w:val="003350ED"/>
  </w:style>
  <w:style w:type="character" w:customStyle="1" w:styleId="WW8Num29z6">
    <w:name w:val="WW8Num29z6"/>
    <w:rsid w:val="003350ED"/>
  </w:style>
  <w:style w:type="character" w:customStyle="1" w:styleId="WW8Num29z7">
    <w:name w:val="WW8Num29z7"/>
    <w:rsid w:val="003350ED"/>
  </w:style>
  <w:style w:type="character" w:customStyle="1" w:styleId="WW8Num29z8">
    <w:name w:val="WW8Num29z8"/>
    <w:rsid w:val="003350ED"/>
  </w:style>
  <w:style w:type="character" w:customStyle="1" w:styleId="WW8Num30z0">
    <w:name w:val="WW8Num30z0"/>
    <w:rsid w:val="003350ED"/>
    <w:rPr>
      <w:rFonts w:hint="default"/>
    </w:rPr>
  </w:style>
  <w:style w:type="character" w:customStyle="1" w:styleId="WW8Num30z1">
    <w:name w:val="WW8Num30z1"/>
    <w:rsid w:val="003350ED"/>
  </w:style>
  <w:style w:type="character" w:customStyle="1" w:styleId="WW8Num30z2">
    <w:name w:val="WW8Num30z2"/>
    <w:rsid w:val="003350ED"/>
  </w:style>
  <w:style w:type="character" w:customStyle="1" w:styleId="WW8Num30z3">
    <w:name w:val="WW8Num30z3"/>
    <w:rsid w:val="003350ED"/>
  </w:style>
  <w:style w:type="character" w:customStyle="1" w:styleId="WW8Num30z4">
    <w:name w:val="WW8Num30z4"/>
    <w:rsid w:val="003350ED"/>
  </w:style>
  <w:style w:type="character" w:customStyle="1" w:styleId="WW8Num30z5">
    <w:name w:val="WW8Num30z5"/>
    <w:rsid w:val="003350ED"/>
  </w:style>
  <w:style w:type="character" w:customStyle="1" w:styleId="WW8Num30z6">
    <w:name w:val="WW8Num30z6"/>
    <w:rsid w:val="003350ED"/>
  </w:style>
  <w:style w:type="character" w:customStyle="1" w:styleId="WW8Num30z7">
    <w:name w:val="WW8Num30z7"/>
    <w:rsid w:val="003350ED"/>
  </w:style>
  <w:style w:type="character" w:customStyle="1" w:styleId="WW8Num30z8">
    <w:name w:val="WW8Num30z8"/>
    <w:rsid w:val="003350ED"/>
  </w:style>
  <w:style w:type="character" w:customStyle="1" w:styleId="WW8Num31z0">
    <w:name w:val="WW8Num31z0"/>
    <w:rsid w:val="003350ED"/>
    <w:rPr>
      <w:rFonts w:ascii="Arial" w:hAnsi="Arial" w:cs="Arial"/>
      <w:sz w:val="18"/>
      <w:szCs w:val="18"/>
    </w:rPr>
  </w:style>
  <w:style w:type="character" w:customStyle="1" w:styleId="WW8Num31z1">
    <w:name w:val="WW8Num31z1"/>
    <w:rsid w:val="003350ED"/>
  </w:style>
  <w:style w:type="character" w:customStyle="1" w:styleId="WW8Num31z2">
    <w:name w:val="WW8Num31z2"/>
    <w:rsid w:val="003350ED"/>
  </w:style>
  <w:style w:type="character" w:customStyle="1" w:styleId="WW8Num31z3">
    <w:name w:val="WW8Num31z3"/>
    <w:rsid w:val="003350ED"/>
  </w:style>
  <w:style w:type="character" w:customStyle="1" w:styleId="WW8Num31z4">
    <w:name w:val="WW8Num31z4"/>
    <w:rsid w:val="003350ED"/>
  </w:style>
  <w:style w:type="character" w:customStyle="1" w:styleId="WW8Num31z5">
    <w:name w:val="WW8Num31z5"/>
    <w:rsid w:val="003350ED"/>
  </w:style>
  <w:style w:type="character" w:customStyle="1" w:styleId="WW8Num31z6">
    <w:name w:val="WW8Num31z6"/>
    <w:rsid w:val="003350ED"/>
  </w:style>
  <w:style w:type="character" w:customStyle="1" w:styleId="WW8Num31z7">
    <w:name w:val="WW8Num31z7"/>
    <w:rsid w:val="003350ED"/>
  </w:style>
  <w:style w:type="character" w:customStyle="1" w:styleId="WW8Num31z8">
    <w:name w:val="WW8Num31z8"/>
    <w:rsid w:val="003350ED"/>
  </w:style>
  <w:style w:type="character" w:customStyle="1" w:styleId="WW8Num32z0">
    <w:name w:val="WW8Num32z0"/>
    <w:rsid w:val="003350ED"/>
    <w:rPr>
      <w:rFonts w:ascii="Arial" w:hAnsi="Arial" w:cs="Arial"/>
      <w:sz w:val="18"/>
      <w:szCs w:val="18"/>
    </w:rPr>
  </w:style>
  <w:style w:type="character" w:customStyle="1" w:styleId="WW8Num32z1">
    <w:name w:val="WW8Num32z1"/>
    <w:rsid w:val="003350ED"/>
  </w:style>
  <w:style w:type="character" w:customStyle="1" w:styleId="WW8Num32z2">
    <w:name w:val="WW8Num32z2"/>
    <w:rsid w:val="003350ED"/>
  </w:style>
  <w:style w:type="character" w:customStyle="1" w:styleId="WW8Num32z3">
    <w:name w:val="WW8Num32z3"/>
    <w:rsid w:val="003350ED"/>
  </w:style>
  <w:style w:type="character" w:customStyle="1" w:styleId="WW8Num32z4">
    <w:name w:val="WW8Num32z4"/>
    <w:rsid w:val="003350ED"/>
  </w:style>
  <w:style w:type="character" w:customStyle="1" w:styleId="WW8Num32z5">
    <w:name w:val="WW8Num32z5"/>
    <w:rsid w:val="003350ED"/>
  </w:style>
  <w:style w:type="character" w:customStyle="1" w:styleId="WW8Num32z6">
    <w:name w:val="WW8Num32z6"/>
    <w:rsid w:val="003350ED"/>
  </w:style>
  <w:style w:type="character" w:customStyle="1" w:styleId="WW8Num32z7">
    <w:name w:val="WW8Num32z7"/>
    <w:rsid w:val="003350ED"/>
  </w:style>
  <w:style w:type="character" w:customStyle="1" w:styleId="WW8Num32z8">
    <w:name w:val="WW8Num32z8"/>
    <w:rsid w:val="003350ED"/>
  </w:style>
  <w:style w:type="character" w:customStyle="1" w:styleId="WW8Num33z0">
    <w:name w:val="WW8Num33z0"/>
    <w:rsid w:val="003350ED"/>
    <w:rPr>
      <w:rFonts w:ascii="Symbol" w:eastAsia="Times New Roman" w:hAnsi="Symbol" w:cs="Arial" w:hint="default"/>
    </w:rPr>
  </w:style>
  <w:style w:type="character" w:customStyle="1" w:styleId="WW8Num33z1">
    <w:name w:val="WW8Num33z1"/>
    <w:rsid w:val="003350ED"/>
    <w:rPr>
      <w:rFonts w:ascii="Courier New" w:hAnsi="Courier New" w:cs="Courier New" w:hint="default"/>
    </w:rPr>
  </w:style>
  <w:style w:type="character" w:customStyle="1" w:styleId="WW8Num33z2">
    <w:name w:val="WW8Num33z2"/>
    <w:rsid w:val="003350ED"/>
    <w:rPr>
      <w:rFonts w:ascii="Wingdings" w:hAnsi="Wingdings" w:cs="Wingdings" w:hint="default"/>
    </w:rPr>
  </w:style>
  <w:style w:type="character" w:customStyle="1" w:styleId="WW8Num33z3">
    <w:name w:val="WW8Num33z3"/>
    <w:rsid w:val="003350ED"/>
    <w:rPr>
      <w:rFonts w:ascii="Symbol" w:hAnsi="Symbol" w:cs="Symbol" w:hint="default"/>
    </w:rPr>
  </w:style>
  <w:style w:type="character" w:customStyle="1" w:styleId="WW8Num34z0">
    <w:name w:val="WW8Num34z0"/>
    <w:rsid w:val="003350ED"/>
    <w:rPr>
      <w:rFonts w:ascii="Arial" w:hAnsi="Arial" w:cs="Arial" w:hint="default"/>
      <w:sz w:val="18"/>
      <w:szCs w:val="18"/>
    </w:rPr>
  </w:style>
  <w:style w:type="character" w:customStyle="1" w:styleId="WW8Num34z1">
    <w:name w:val="WW8Num34z1"/>
    <w:rsid w:val="003350ED"/>
  </w:style>
  <w:style w:type="character" w:customStyle="1" w:styleId="WW8Num34z2">
    <w:name w:val="WW8Num34z2"/>
    <w:rsid w:val="003350ED"/>
  </w:style>
  <w:style w:type="character" w:customStyle="1" w:styleId="WW8Num34z3">
    <w:name w:val="WW8Num34z3"/>
    <w:rsid w:val="003350ED"/>
  </w:style>
  <w:style w:type="character" w:customStyle="1" w:styleId="WW8Num34z4">
    <w:name w:val="WW8Num34z4"/>
    <w:rsid w:val="003350ED"/>
  </w:style>
  <w:style w:type="character" w:customStyle="1" w:styleId="WW8Num34z5">
    <w:name w:val="WW8Num34z5"/>
    <w:rsid w:val="003350ED"/>
  </w:style>
  <w:style w:type="character" w:customStyle="1" w:styleId="WW8Num34z6">
    <w:name w:val="WW8Num34z6"/>
    <w:rsid w:val="003350ED"/>
  </w:style>
  <w:style w:type="character" w:customStyle="1" w:styleId="WW8Num34z7">
    <w:name w:val="WW8Num34z7"/>
    <w:rsid w:val="003350ED"/>
  </w:style>
  <w:style w:type="character" w:customStyle="1" w:styleId="WW8Num34z8">
    <w:name w:val="WW8Num34z8"/>
    <w:rsid w:val="003350ED"/>
  </w:style>
  <w:style w:type="character" w:customStyle="1" w:styleId="WW8Num35z0">
    <w:name w:val="WW8Num35z0"/>
    <w:rsid w:val="003350ED"/>
    <w:rPr>
      <w:rFonts w:ascii="Symbol" w:hAnsi="Symbol" w:cs="Symbol" w:hint="default"/>
    </w:rPr>
  </w:style>
  <w:style w:type="character" w:customStyle="1" w:styleId="WW8Num35z1">
    <w:name w:val="WW8Num35z1"/>
    <w:rsid w:val="003350ED"/>
    <w:rPr>
      <w:rFonts w:ascii="Courier New" w:hAnsi="Courier New" w:cs="Courier New" w:hint="default"/>
    </w:rPr>
  </w:style>
  <w:style w:type="character" w:customStyle="1" w:styleId="WW8Num35z2">
    <w:name w:val="WW8Num35z2"/>
    <w:rsid w:val="003350ED"/>
    <w:rPr>
      <w:rFonts w:ascii="Wingdings" w:hAnsi="Wingdings" w:cs="Wingdings" w:hint="default"/>
    </w:rPr>
  </w:style>
  <w:style w:type="character" w:customStyle="1" w:styleId="WW8Num36z0">
    <w:name w:val="WW8Num36z0"/>
    <w:rsid w:val="003350ED"/>
    <w:rPr>
      <w:rFonts w:ascii="Symbol" w:hAnsi="Symbol" w:cs="Symbol" w:hint="default"/>
      <w:b w:val="0"/>
      <w:i w:val="0"/>
    </w:rPr>
  </w:style>
  <w:style w:type="character" w:customStyle="1" w:styleId="WW8Num36z1">
    <w:name w:val="WW8Num36z1"/>
    <w:rsid w:val="003350ED"/>
    <w:rPr>
      <w:rFonts w:ascii="Courier New" w:hAnsi="Courier New" w:cs="Courier New" w:hint="default"/>
    </w:rPr>
  </w:style>
  <w:style w:type="character" w:customStyle="1" w:styleId="WW8Num36z2">
    <w:name w:val="WW8Num36z2"/>
    <w:rsid w:val="003350ED"/>
    <w:rPr>
      <w:rFonts w:ascii="Wingdings" w:hAnsi="Wingdings" w:cs="Wingdings" w:hint="default"/>
    </w:rPr>
  </w:style>
  <w:style w:type="character" w:customStyle="1" w:styleId="WW8Num36z3">
    <w:name w:val="WW8Num36z3"/>
    <w:rsid w:val="003350ED"/>
    <w:rPr>
      <w:rFonts w:ascii="Symbol" w:hAnsi="Symbol" w:cs="Symbol" w:hint="default"/>
    </w:rPr>
  </w:style>
  <w:style w:type="character" w:customStyle="1" w:styleId="Domylnaczcionkaakapitu1">
    <w:name w:val="Domyślna czcionka akapitu1"/>
    <w:rsid w:val="003350ED"/>
  </w:style>
  <w:style w:type="character" w:customStyle="1" w:styleId="Odwoaniedokomentarza1">
    <w:name w:val="Odwołanie do komentarza1"/>
    <w:rsid w:val="003350ED"/>
    <w:rPr>
      <w:sz w:val="16"/>
      <w:szCs w:val="16"/>
    </w:rPr>
  </w:style>
  <w:style w:type="character" w:styleId="Numerstrony">
    <w:name w:val="page number"/>
    <w:basedOn w:val="Domylnaczcionkaakapitu1"/>
    <w:rsid w:val="003350ED"/>
  </w:style>
  <w:style w:type="character" w:customStyle="1" w:styleId="Nagwek1Znak">
    <w:name w:val="Nagłówek 1 Znak"/>
    <w:rsid w:val="003350ED"/>
    <w:rPr>
      <w:rFonts w:ascii="Arial" w:hAnsi="Arial" w:cs="Arial"/>
      <w:b/>
    </w:rPr>
  </w:style>
  <w:style w:type="character" w:customStyle="1" w:styleId="TekstpodstawowywcityZnak">
    <w:name w:val="Tekst podstawowy wcięty Znak"/>
    <w:rsid w:val="003350ED"/>
    <w:rPr>
      <w:rFonts w:ascii="Tahoma" w:hAnsi="Tahoma" w:cs="Tahoma"/>
    </w:rPr>
  </w:style>
  <w:style w:type="character" w:customStyle="1" w:styleId="TekstkomentarzaZnak">
    <w:name w:val="Tekst komentarza Znak"/>
    <w:rsid w:val="003350ED"/>
  </w:style>
  <w:style w:type="character" w:customStyle="1" w:styleId="StopkaZnak">
    <w:name w:val="Stopka Znak"/>
    <w:rsid w:val="003350ED"/>
  </w:style>
  <w:style w:type="paragraph" w:customStyle="1" w:styleId="Nagwek10">
    <w:name w:val="Nagłówek1"/>
    <w:basedOn w:val="Normalny"/>
    <w:next w:val="Tekstpodstawowy"/>
    <w:rsid w:val="003350E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rsid w:val="003350ED"/>
    <w:pPr>
      <w:spacing w:after="120"/>
    </w:pPr>
  </w:style>
  <w:style w:type="paragraph" w:styleId="Lista">
    <w:name w:val="List"/>
    <w:basedOn w:val="Tekstpodstawowy"/>
    <w:rsid w:val="003350ED"/>
    <w:rPr>
      <w:rFonts w:cs="Lohit Devanagari"/>
    </w:rPr>
  </w:style>
  <w:style w:type="paragraph" w:styleId="Legenda">
    <w:name w:val="caption"/>
    <w:basedOn w:val="Normalny"/>
    <w:qFormat/>
    <w:rsid w:val="003350E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rsid w:val="003350ED"/>
    <w:pPr>
      <w:suppressLineNumbers/>
    </w:pPr>
    <w:rPr>
      <w:rFonts w:cs="Lohit Devanagari"/>
    </w:rPr>
  </w:style>
  <w:style w:type="paragraph" w:styleId="Tekstpodstawowywcity">
    <w:name w:val="Body Text Indent"/>
    <w:basedOn w:val="Normalny"/>
    <w:rsid w:val="003350ED"/>
    <w:pPr>
      <w:jc w:val="both"/>
    </w:pPr>
    <w:rPr>
      <w:rFonts w:ascii="Tahoma" w:hAnsi="Tahoma" w:cs="Tahoma"/>
    </w:rPr>
  </w:style>
  <w:style w:type="paragraph" w:customStyle="1" w:styleId="Tekstpodstawowywcity21">
    <w:name w:val="Tekst podstawowy wcięty 21"/>
    <w:basedOn w:val="Normalny"/>
    <w:rsid w:val="003350ED"/>
    <w:pPr>
      <w:ind w:left="5664" w:firstLine="6"/>
    </w:pPr>
    <w:rPr>
      <w:rFonts w:ascii="Tahoma" w:hAnsi="Tahoma" w:cs="Tahoma"/>
      <w:i/>
    </w:rPr>
  </w:style>
  <w:style w:type="paragraph" w:customStyle="1" w:styleId="Mapadokumentu1">
    <w:name w:val="Mapa dokumentu1"/>
    <w:basedOn w:val="Normalny"/>
    <w:rsid w:val="003350ED"/>
    <w:pPr>
      <w:shd w:val="clear" w:color="auto" w:fill="000080"/>
    </w:pPr>
    <w:rPr>
      <w:rFonts w:ascii="Tahoma" w:hAnsi="Tahoma" w:cs="Tahoma"/>
    </w:rPr>
  </w:style>
  <w:style w:type="paragraph" w:customStyle="1" w:styleId="Tekstpodstawowywcity31">
    <w:name w:val="Tekst podstawowy wcięty 31"/>
    <w:basedOn w:val="Normalny"/>
    <w:rsid w:val="003350ED"/>
    <w:pPr>
      <w:spacing w:after="120"/>
      <w:ind w:left="283"/>
    </w:pPr>
    <w:rPr>
      <w:sz w:val="16"/>
      <w:szCs w:val="16"/>
    </w:rPr>
  </w:style>
  <w:style w:type="paragraph" w:styleId="Nagwek">
    <w:name w:val="header"/>
    <w:basedOn w:val="Normalny"/>
    <w:rsid w:val="003350E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350E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3350ED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350ED"/>
  </w:style>
  <w:style w:type="paragraph" w:styleId="Tematkomentarza">
    <w:name w:val="annotation subject"/>
    <w:basedOn w:val="Tekstkomentarza1"/>
    <w:next w:val="Tekstkomentarza1"/>
    <w:rsid w:val="003350ED"/>
    <w:rPr>
      <w:b/>
      <w:bCs/>
    </w:rPr>
  </w:style>
  <w:style w:type="paragraph" w:styleId="Akapitzlist">
    <w:name w:val="List Paragraph"/>
    <w:basedOn w:val="Normalny"/>
    <w:uiPriority w:val="34"/>
    <w:qFormat/>
    <w:rsid w:val="003350ED"/>
    <w:pPr>
      <w:ind w:left="708"/>
    </w:pPr>
  </w:style>
  <w:style w:type="paragraph" w:customStyle="1" w:styleId="Zawartoramki">
    <w:name w:val="Zawartość ramki"/>
    <w:basedOn w:val="Normalny"/>
    <w:rsid w:val="003350ED"/>
  </w:style>
  <w:style w:type="paragraph" w:customStyle="1" w:styleId="Zawartotabeli">
    <w:name w:val="Zawartość tabeli"/>
    <w:basedOn w:val="Normalny"/>
    <w:rsid w:val="003350ED"/>
    <w:pPr>
      <w:suppressLineNumbers/>
    </w:pPr>
  </w:style>
  <w:style w:type="paragraph" w:customStyle="1" w:styleId="Nagwektabeli">
    <w:name w:val="Nagłówek tabeli"/>
    <w:basedOn w:val="Zawartotabeli"/>
    <w:rsid w:val="003350ED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746C05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746C05"/>
  </w:style>
  <w:style w:type="character" w:customStyle="1" w:styleId="TekstkomentarzaZnak1">
    <w:name w:val="Tekst komentarza Znak1"/>
    <w:link w:val="Tekstkomentarza"/>
    <w:uiPriority w:val="99"/>
    <w:semiHidden/>
    <w:rsid w:val="00746C05"/>
    <w:rPr>
      <w:lang w:eastAsia="zh-CN"/>
    </w:rPr>
  </w:style>
  <w:style w:type="character" w:styleId="Hipercze">
    <w:name w:val="Hyperlink"/>
    <w:basedOn w:val="Domylnaczcionkaakapitu"/>
    <w:uiPriority w:val="99"/>
    <w:rsid w:val="00C716F5"/>
    <w:rPr>
      <w:rFonts w:cs="Times New Roman"/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52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dmk.kra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E4F36-B41B-4809-8B10-BF398F185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9</Pages>
  <Words>3848</Words>
  <Characters>23093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rozporządzenia Prezesa Rady Ministrów z dnia…………………………………</vt:lpstr>
    </vt:vector>
  </TitlesOfParts>
  <Company>UZP</Company>
  <LinksUpToDate>false</LinksUpToDate>
  <CharactersWithSpaces>26888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rozporządzenia Prezesa Rady Ministrów z dnia…………………………………</dc:title>
  <dc:subject/>
  <dc:creator>psieradz</dc:creator>
  <cp:keywords/>
  <dc:description/>
  <cp:lastModifiedBy>Renata Tomecka</cp:lastModifiedBy>
  <cp:revision>20</cp:revision>
  <cp:lastPrinted>2021-03-16T09:40:00Z</cp:lastPrinted>
  <dcterms:created xsi:type="dcterms:W3CDTF">2021-02-26T09:45:00Z</dcterms:created>
  <dcterms:modified xsi:type="dcterms:W3CDTF">2021-05-06T07:33:00Z</dcterms:modified>
</cp:coreProperties>
</file>